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E85" w:rsidRPr="00FA4474" w:rsidRDefault="00BB03D7" w:rsidP="004E2E85">
      <w:pPr>
        <w:pStyle w:val="Titolo"/>
        <w:rPr>
          <w:rFonts w:cs="Arial"/>
          <w:sz w:val="54"/>
          <w:szCs w:val="1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margin">
              <wp:posOffset>-80010</wp:posOffset>
            </wp:positionH>
            <wp:positionV relativeFrom="margin">
              <wp:posOffset>-259715</wp:posOffset>
            </wp:positionV>
            <wp:extent cx="1066800" cy="1282700"/>
            <wp:effectExtent l="0" t="0" r="0" b="0"/>
            <wp:wrapSquare wrapText="right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2E85" w:rsidRPr="00FA4474">
        <w:rPr>
          <w:rFonts w:cs="Arial"/>
          <w:sz w:val="54"/>
          <w:szCs w:val="18"/>
        </w:rPr>
        <w:t>Comune di Cercola</w:t>
      </w:r>
    </w:p>
    <w:p w:rsidR="004E2E85" w:rsidRPr="00FA4474" w:rsidRDefault="004E2E85" w:rsidP="004E2E85">
      <w:pPr>
        <w:pStyle w:val="Titolo"/>
        <w:rPr>
          <w:rFonts w:cs="Arial"/>
          <w:sz w:val="20"/>
        </w:rPr>
      </w:pPr>
      <w:r w:rsidRPr="00FA4474">
        <w:rPr>
          <w:rFonts w:cs="Arial"/>
          <w:sz w:val="20"/>
        </w:rPr>
        <w:t>- Città Metropolitana di Napoli -</w:t>
      </w:r>
    </w:p>
    <w:p w:rsidR="004E2E85" w:rsidRPr="00FA4474" w:rsidRDefault="004E2E85" w:rsidP="004E2E85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V Settore Tecnico Comunale</w:t>
      </w:r>
    </w:p>
    <w:p w:rsidR="004E2E85" w:rsidRPr="00FA4474" w:rsidRDefault="004E2E85" w:rsidP="004E2E85">
      <w:pPr>
        <w:jc w:val="both"/>
        <w:rPr>
          <w:rFonts w:ascii="Arial" w:hAnsi="Arial" w:cs="Arial"/>
          <w:szCs w:val="18"/>
        </w:rPr>
      </w:pPr>
    </w:p>
    <w:p w:rsidR="00CC4C80" w:rsidRDefault="00CC4C80" w:rsidP="00CC4C80">
      <w:pPr>
        <w:jc w:val="both"/>
        <w:rPr>
          <w:sz w:val="14"/>
          <w:szCs w:val="14"/>
        </w:rPr>
      </w:pPr>
    </w:p>
    <w:p w:rsidR="004E2E85" w:rsidRDefault="004E2E85" w:rsidP="00CC4C80">
      <w:pPr>
        <w:jc w:val="both"/>
        <w:rPr>
          <w:sz w:val="14"/>
          <w:szCs w:val="14"/>
        </w:rPr>
      </w:pPr>
    </w:p>
    <w:p w:rsidR="004E2E85" w:rsidRDefault="004E2E85" w:rsidP="00CC4C80">
      <w:pPr>
        <w:jc w:val="both"/>
        <w:rPr>
          <w:sz w:val="14"/>
          <w:szCs w:val="14"/>
        </w:rPr>
      </w:pPr>
    </w:p>
    <w:p w:rsidR="004E2E85" w:rsidRDefault="004E2E85" w:rsidP="00CC4C80">
      <w:pPr>
        <w:jc w:val="both"/>
        <w:rPr>
          <w:sz w:val="14"/>
          <w:szCs w:val="14"/>
        </w:rPr>
      </w:pPr>
    </w:p>
    <w:p w:rsidR="00EC1390" w:rsidRPr="0068062A" w:rsidRDefault="00EC1390" w:rsidP="00EC1390">
      <w:pPr>
        <w:pStyle w:val="Corpodeltesto"/>
      </w:pPr>
    </w:p>
    <w:p w:rsidR="00A65E44" w:rsidRPr="00307C4C" w:rsidRDefault="00A65E44" w:rsidP="00A65E44">
      <w:pPr>
        <w:pStyle w:val="Titolo1"/>
        <w:ind w:left="892" w:hanging="408"/>
        <w:jc w:val="center"/>
        <w:rPr>
          <w:sz w:val="20"/>
        </w:rPr>
      </w:pPr>
      <w:r w:rsidRPr="00307C4C">
        <w:rPr>
          <w:spacing w:val="-1"/>
          <w:w w:val="108"/>
          <w:sz w:val="20"/>
        </w:rPr>
        <w:t>D</w:t>
      </w:r>
      <w:r w:rsidRPr="00307C4C">
        <w:rPr>
          <w:w w:val="101"/>
          <w:sz w:val="20"/>
        </w:rPr>
        <w:t>I</w:t>
      </w:r>
      <w:r w:rsidRPr="00307C4C">
        <w:rPr>
          <w:w w:val="93"/>
          <w:sz w:val="20"/>
        </w:rPr>
        <w:t>C</w:t>
      </w:r>
      <w:r w:rsidRPr="00307C4C">
        <w:rPr>
          <w:spacing w:val="1"/>
          <w:w w:val="111"/>
          <w:sz w:val="20"/>
        </w:rPr>
        <w:t>H</w:t>
      </w:r>
      <w:r w:rsidRPr="00307C4C">
        <w:rPr>
          <w:spacing w:val="-2"/>
          <w:w w:val="101"/>
          <w:sz w:val="20"/>
        </w:rPr>
        <w:t>I</w:t>
      </w:r>
      <w:r w:rsidRPr="00307C4C">
        <w:rPr>
          <w:w w:val="90"/>
          <w:sz w:val="20"/>
        </w:rPr>
        <w:t>A</w:t>
      </w:r>
      <w:r w:rsidRPr="00307C4C">
        <w:rPr>
          <w:w w:val="96"/>
          <w:sz w:val="20"/>
        </w:rPr>
        <w:t>R</w:t>
      </w:r>
      <w:r w:rsidRPr="00307C4C">
        <w:rPr>
          <w:spacing w:val="-2"/>
          <w:w w:val="90"/>
          <w:sz w:val="20"/>
        </w:rPr>
        <w:t>A</w:t>
      </w:r>
      <w:r w:rsidRPr="00307C4C">
        <w:rPr>
          <w:w w:val="99"/>
          <w:sz w:val="20"/>
        </w:rPr>
        <w:t>Z</w:t>
      </w:r>
      <w:r w:rsidRPr="00307C4C">
        <w:rPr>
          <w:w w:val="101"/>
          <w:sz w:val="20"/>
        </w:rPr>
        <w:t>I</w:t>
      </w:r>
      <w:r w:rsidRPr="00307C4C">
        <w:rPr>
          <w:spacing w:val="-1"/>
          <w:w w:val="101"/>
          <w:sz w:val="20"/>
        </w:rPr>
        <w:t>O</w:t>
      </w:r>
      <w:r w:rsidRPr="00307C4C">
        <w:rPr>
          <w:spacing w:val="-1"/>
          <w:w w:val="116"/>
          <w:sz w:val="20"/>
        </w:rPr>
        <w:t>N</w:t>
      </w:r>
      <w:r w:rsidRPr="00307C4C">
        <w:rPr>
          <w:w w:val="106"/>
          <w:sz w:val="20"/>
        </w:rPr>
        <w:t>E</w:t>
      </w:r>
      <w:r w:rsidRPr="00307C4C">
        <w:rPr>
          <w:sz w:val="20"/>
        </w:rPr>
        <w:t xml:space="preserve"> </w:t>
      </w:r>
      <w:r w:rsidRPr="00307C4C">
        <w:rPr>
          <w:spacing w:val="-1"/>
          <w:w w:val="97"/>
          <w:sz w:val="20"/>
        </w:rPr>
        <w:t>S</w:t>
      </w:r>
      <w:r w:rsidRPr="00307C4C">
        <w:rPr>
          <w:spacing w:val="-3"/>
          <w:w w:val="97"/>
          <w:sz w:val="20"/>
        </w:rPr>
        <w:t>O</w:t>
      </w:r>
      <w:r w:rsidRPr="00307C4C">
        <w:rPr>
          <w:spacing w:val="-1"/>
          <w:w w:val="97"/>
          <w:sz w:val="20"/>
        </w:rPr>
        <w:t>S</w:t>
      </w:r>
      <w:r w:rsidRPr="00307C4C">
        <w:rPr>
          <w:w w:val="97"/>
          <w:sz w:val="20"/>
        </w:rPr>
        <w:t>T</w:t>
      </w:r>
      <w:r w:rsidRPr="00307C4C">
        <w:rPr>
          <w:w w:val="101"/>
          <w:sz w:val="20"/>
        </w:rPr>
        <w:t>I</w:t>
      </w:r>
      <w:r w:rsidRPr="00307C4C">
        <w:rPr>
          <w:w w:val="103"/>
          <w:sz w:val="20"/>
        </w:rPr>
        <w:t>T</w:t>
      </w:r>
      <w:r w:rsidRPr="00307C4C">
        <w:rPr>
          <w:spacing w:val="-1"/>
          <w:w w:val="104"/>
          <w:sz w:val="20"/>
        </w:rPr>
        <w:t>U</w:t>
      </w:r>
      <w:r w:rsidRPr="00307C4C">
        <w:rPr>
          <w:w w:val="104"/>
          <w:sz w:val="20"/>
        </w:rPr>
        <w:t>T</w:t>
      </w:r>
      <w:r w:rsidRPr="00307C4C">
        <w:rPr>
          <w:spacing w:val="-2"/>
          <w:w w:val="101"/>
          <w:sz w:val="20"/>
        </w:rPr>
        <w:t>I</w:t>
      </w:r>
      <w:r w:rsidRPr="00307C4C">
        <w:rPr>
          <w:w w:val="92"/>
          <w:sz w:val="20"/>
        </w:rPr>
        <w:t>V</w:t>
      </w:r>
      <w:r w:rsidRPr="00307C4C">
        <w:rPr>
          <w:w w:val="90"/>
          <w:sz w:val="20"/>
        </w:rPr>
        <w:t>A</w:t>
      </w:r>
      <w:r w:rsidRPr="00307C4C">
        <w:rPr>
          <w:spacing w:val="-2"/>
          <w:sz w:val="20"/>
        </w:rPr>
        <w:t xml:space="preserve"> </w:t>
      </w:r>
      <w:r w:rsidRPr="00307C4C">
        <w:rPr>
          <w:w w:val="90"/>
          <w:sz w:val="20"/>
        </w:rPr>
        <w:t>A</w:t>
      </w:r>
      <w:r w:rsidRPr="00307C4C">
        <w:rPr>
          <w:w w:val="101"/>
          <w:sz w:val="20"/>
        </w:rPr>
        <w:t>I</w:t>
      </w:r>
      <w:r w:rsidRPr="00307C4C">
        <w:rPr>
          <w:sz w:val="20"/>
        </w:rPr>
        <w:t xml:space="preserve"> </w:t>
      </w:r>
      <w:r w:rsidRPr="00307C4C">
        <w:rPr>
          <w:spacing w:val="-1"/>
          <w:w w:val="99"/>
          <w:sz w:val="20"/>
        </w:rPr>
        <w:t>S</w:t>
      </w:r>
      <w:r w:rsidRPr="00307C4C">
        <w:rPr>
          <w:w w:val="99"/>
          <w:sz w:val="20"/>
        </w:rPr>
        <w:t>E</w:t>
      </w:r>
      <w:r w:rsidRPr="00307C4C">
        <w:rPr>
          <w:spacing w:val="-1"/>
          <w:w w:val="116"/>
          <w:sz w:val="20"/>
        </w:rPr>
        <w:t>N</w:t>
      </w:r>
      <w:r w:rsidRPr="00307C4C">
        <w:rPr>
          <w:spacing w:val="-1"/>
          <w:w w:val="95"/>
          <w:sz w:val="20"/>
        </w:rPr>
        <w:t>S</w:t>
      </w:r>
      <w:r w:rsidRPr="00307C4C">
        <w:rPr>
          <w:w w:val="95"/>
          <w:sz w:val="20"/>
        </w:rPr>
        <w:t>I</w:t>
      </w:r>
      <w:r w:rsidRPr="00307C4C">
        <w:rPr>
          <w:spacing w:val="-2"/>
          <w:sz w:val="20"/>
        </w:rPr>
        <w:t xml:space="preserve"> </w:t>
      </w:r>
      <w:r w:rsidRPr="00307C4C">
        <w:rPr>
          <w:spacing w:val="-1"/>
          <w:w w:val="108"/>
          <w:sz w:val="20"/>
        </w:rPr>
        <w:t>D</w:t>
      </w:r>
      <w:r w:rsidRPr="00307C4C">
        <w:rPr>
          <w:w w:val="106"/>
          <w:sz w:val="20"/>
        </w:rPr>
        <w:t>E</w:t>
      </w:r>
      <w:r w:rsidRPr="00307C4C">
        <w:rPr>
          <w:w w:val="95"/>
          <w:sz w:val="20"/>
        </w:rPr>
        <w:t>L</w:t>
      </w:r>
      <w:r w:rsidRPr="00307C4C">
        <w:rPr>
          <w:sz w:val="20"/>
        </w:rPr>
        <w:t xml:space="preserve"> </w:t>
      </w:r>
      <w:r w:rsidRPr="00307C4C">
        <w:rPr>
          <w:spacing w:val="-1"/>
          <w:w w:val="108"/>
          <w:sz w:val="20"/>
        </w:rPr>
        <w:t>D</w:t>
      </w:r>
      <w:r w:rsidRPr="00307C4C">
        <w:rPr>
          <w:spacing w:val="-1"/>
          <w:w w:val="101"/>
          <w:sz w:val="20"/>
        </w:rPr>
        <w:t>.</w:t>
      </w:r>
      <w:r w:rsidRPr="00307C4C">
        <w:rPr>
          <w:spacing w:val="1"/>
          <w:w w:val="101"/>
          <w:sz w:val="20"/>
        </w:rPr>
        <w:t>P</w:t>
      </w:r>
      <w:r w:rsidRPr="00307C4C">
        <w:rPr>
          <w:spacing w:val="-1"/>
          <w:w w:val="98"/>
          <w:sz w:val="20"/>
        </w:rPr>
        <w:t>.</w:t>
      </w:r>
      <w:r w:rsidRPr="00307C4C">
        <w:rPr>
          <w:w w:val="98"/>
          <w:sz w:val="20"/>
        </w:rPr>
        <w:t>R</w:t>
      </w:r>
      <w:r w:rsidRPr="00307C4C">
        <w:rPr>
          <w:w w:val="104"/>
          <w:sz w:val="20"/>
        </w:rPr>
        <w:t>.</w:t>
      </w:r>
      <w:r w:rsidRPr="00307C4C">
        <w:rPr>
          <w:spacing w:val="-1"/>
          <w:sz w:val="20"/>
        </w:rPr>
        <w:t xml:space="preserve"> </w:t>
      </w:r>
      <w:r w:rsidRPr="00307C4C">
        <w:rPr>
          <w:w w:val="93"/>
          <w:sz w:val="20"/>
        </w:rPr>
        <w:t>445</w:t>
      </w:r>
      <w:r w:rsidRPr="00307C4C">
        <w:rPr>
          <w:spacing w:val="-1"/>
          <w:w w:val="198"/>
          <w:sz w:val="20"/>
        </w:rPr>
        <w:t>/</w:t>
      </w:r>
      <w:r w:rsidRPr="00307C4C">
        <w:rPr>
          <w:w w:val="93"/>
          <w:sz w:val="20"/>
        </w:rPr>
        <w:t>2</w:t>
      </w:r>
      <w:r w:rsidRPr="00307C4C">
        <w:rPr>
          <w:spacing w:val="-3"/>
          <w:w w:val="93"/>
          <w:sz w:val="20"/>
        </w:rPr>
        <w:t>0</w:t>
      </w:r>
      <w:r w:rsidRPr="00307C4C">
        <w:rPr>
          <w:w w:val="93"/>
          <w:sz w:val="20"/>
        </w:rPr>
        <w:t>00</w:t>
      </w:r>
      <w:r w:rsidRPr="00307C4C">
        <w:rPr>
          <w:spacing w:val="-3"/>
          <w:sz w:val="20"/>
        </w:rPr>
        <w:t xml:space="preserve"> </w:t>
      </w:r>
      <w:r w:rsidRPr="00307C4C">
        <w:rPr>
          <w:w w:val="106"/>
          <w:sz w:val="20"/>
        </w:rPr>
        <w:t>E</w:t>
      </w:r>
      <w:r w:rsidRPr="00307C4C">
        <w:rPr>
          <w:sz w:val="20"/>
        </w:rPr>
        <w:t xml:space="preserve"> </w:t>
      </w:r>
      <w:r w:rsidRPr="00307C4C">
        <w:rPr>
          <w:spacing w:val="-1"/>
          <w:w w:val="108"/>
          <w:sz w:val="20"/>
        </w:rPr>
        <w:t>D</w:t>
      </w:r>
      <w:r w:rsidRPr="00307C4C">
        <w:rPr>
          <w:w w:val="106"/>
          <w:sz w:val="20"/>
        </w:rPr>
        <w:t>E</w:t>
      </w:r>
      <w:r w:rsidRPr="00307C4C">
        <w:rPr>
          <w:w w:val="95"/>
          <w:sz w:val="20"/>
        </w:rPr>
        <w:t>LL</w:t>
      </w:r>
      <w:r w:rsidRPr="00307C4C">
        <w:rPr>
          <w:w w:val="90"/>
          <w:sz w:val="20"/>
        </w:rPr>
        <w:t xml:space="preserve">A </w:t>
      </w:r>
      <w:r w:rsidRPr="00307C4C">
        <w:rPr>
          <w:w w:val="95"/>
          <w:sz w:val="20"/>
        </w:rPr>
        <w:t>L</w:t>
      </w:r>
      <w:r w:rsidRPr="00307C4C">
        <w:rPr>
          <w:w w:val="106"/>
          <w:sz w:val="20"/>
        </w:rPr>
        <w:t>E</w:t>
      </w:r>
      <w:r w:rsidRPr="00307C4C">
        <w:rPr>
          <w:w w:val="97"/>
          <w:sz w:val="20"/>
        </w:rPr>
        <w:t>GGE</w:t>
      </w:r>
      <w:r w:rsidRPr="00307C4C">
        <w:rPr>
          <w:sz w:val="20"/>
        </w:rPr>
        <w:t xml:space="preserve"> </w:t>
      </w:r>
      <w:r w:rsidRPr="00307C4C">
        <w:rPr>
          <w:w w:val="79"/>
          <w:sz w:val="20"/>
        </w:rPr>
        <w:t>1</w:t>
      </w:r>
      <w:r w:rsidRPr="00307C4C">
        <w:rPr>
          <w:spacing w:val="-3"/>
          <w:w w:val="93"/>
          <w:sz w:val="20"/>
        </w:rPr>
        <w:t>3</w:t>
      </w:r>
      <w:r w:rsidRPr="00307C4C">
        <w:rPr>
          <w:w w:val="93"/>
          <w:sz w:val="20"/>
        </w:rPr>
        <w:t>6</w:t>
      </w:r>
      <w:r w:rsidRPr="00307C4C">
        <w:rPr>
          <w:spacing w:val="-1"/>
          <w:w w:val="198"/>
          <w:sz w:val="20"/>
        </w:rPr>
        <w:t>/</w:t>
      </w:r>
      <w:r w:rsidRPr="00307C4C">
        <w:rPr>
          <w:w w:val="93"/>
          <w:sz w:val="20"/>
        </w:rPr>
        <w:t>20</w:t>
      </w:r>
      <w:r w:rsidRPr="00307C4C">
        <w:rPr>
          <w:w w:val="79"/>
          <w:sz w:val="20"/>
        </w:rPr>
        <w:t>1</w:t>
      </w:r>
      <w:r w:rsidRPr="00307C4C">
        <w:rPr>
          <w:w w:val="93"/>
          <w:sz w:val="20"/>
        </w:rPr>
        <w:t>0</w:t>
      </w:r>
      <w:r w:rsidRPr="00307C4C">
        <w:rPr>
          <w:sz w:val="20"/>
        </w:rPr>
        <w:t xml:space="preserve"> </w:t>
      </w:r>
      <w:r w:rsidRPr="00307C4C">
        <w:rPr>
          <w:spacing w:val="-1"/>
          <w:w w:val="99"/>
          <w:sz w:val="20"/>
        </w:rPr>
        <w:t>S</w:t>
      </w:r>
      <w:r w:rsidRPr="00307C4C">
        <w:rPr>
          <w:spacing w:val="-3"/>
          <w:w w:val="99"/>
          <w:sz w:val="20"/>
        </w:rPr>
        <w:t>U</w:t>
      </w:r>
      <w:r w:rsidRPr="00307C4C">
        <w:rPr>
          <w:spacing w:val="-2"/>
          <w:w w:val="95"/>
          <w:sz w:val="20"/>
        </w:rPr>
        <w:t>L</w:t>
      </w:r>
      <w:r w:rsidRPr="00307C4C">
        <w:rPr>
          <w:w w:val="95"/>
          <w:sz w:val="20"/>
        </w:rPr>
        <w:t>L</w:t>
      </w:r>
      <w:r w:rsidRPr="00307C4C">
        <w:rPr>
          <w:w w:val="90"/>
          <w:sz w:val="20"/>
        </w:rPr>
        <w:t>A</w:t>
      </w:r>
      <w:r w:rsidRPr="00307C4C">
        <w:rPr>
          <w:sz w:val="20"/>
        </w:rPr>
        <w:t xml:space="preserve"> </w:t>
      </w:r>
      <w:r w:rsidRPr="00307C4C">
        <w:rPr>
          <w:w w:val="103"/>
          <w:sz w:val="20"/>
        </w:rPr>
        <w:t>T</w:t>
      </w:r>
      <w:r w:rsidRPr="00307C4C">
        <w:rPr>
          <w:spacing w:val="-2"/>
          <w:w w:val="96"/>
          <w:sz w:val="20"/>
        </w:rPr>
        <w:t>R</w:t>
      </w:r>
      <w:r w:rsidRPr="00307C4C">
        <w:rPr>
          <w:w w:val="90"/>
          <w:sz w:val="20"/>
        </w:rPr>
        <w:t>A</w:t>
      </w:r>
      <w:r w:rsidRPr="00307C4C">
        <w:rPr>
          <w:w w:val="93"/>
          <w:sz w:val="20"/>
        </w:rPr>
        <w:t>C</w:t>
      </w:r>
      <w:r w:rsidRPr="00307C4C">
        <w:rPr>
          <w:spacing w:val="-2"/>
          <w:w w:val="93"/>
          <w:sz w:val="20"/>
        </w:rPr>
        <w:t>C</w:t>
      </w:r>
      <w:r w:rsidRPr="00307C4C">
        <w:rPr>
          <w:w w:val="101"/>
          <w:sz w:val="20"/>
        </w:rPr>
        <w:t>IB</w:t>
      </w:r>
      <w:r w:rsidRPr="00307C4C">
        <w:rPr>
          <w:spacing w:val="-2"/>
          <w:w w:val="101"/>
          <w:sz w:val="20"/>
        </w:rPr>
        <w:t>I</w:t>
      </w:r>
      <w:r w:rsidRPr="00307C4C">
        <w:rPr>
          <w:w w:val="95"/>
          <w:sz w:val="20"/>
        </w:rPr>
        <w:t>L</w:t>
      </w:r>
      <w:r w:rsidRPr="00307C4C">
        <w:rPr>
          <w:w w:val="101"/>
          <w:sz w:val="20"/>
        </w:rPr>
        <w:t>I</w:t>
      </w:r>
      <w:r w:rsidRPr="00307C4C">
        <w:rPr>
          <w:spacing w:val="-2"/>
          <w:w w:val="103"/>
          <w:sz w:val="20"/>
        </w:rPr>
        <w:t>T</w:t>
      </w:r>
      <w:r w:rsidRPr="00307C4C">
        <w:rPr>
          <w:w w:val="90"/>
          <w:sz w:val="20"/>
        </w:rPr>
        <w:t>A</w:t>
      </w:r>
      <w:r w:rsidRPr="00307C4C">
        <w:rPr>
          <w:w w:val="75"/>
          <w:sz w:val="20"/>
        </w:rPr>
        <w:t>’</w:t>
      </w:r>
      <w:r w:rsidRPr="00307C4C">
        <w:rPr>
          <w:sz w:val="20"/>
        </w:rPr>
        <w:t xml:space="preserve"> </w:t>
      </w:r>
      <w:r w:rsidRPr="00307C4C">
        <w:rPr>
          <w:spacing w:val="-3"/>
          <w:w w:val="108"/>
          <w:sz w:val="20"/>
        </w:rPr>
        <w:t>D</w:t>
      </w:r>
      <w:r w:rsidRPr="00307C4C">
        <w:rPr>
          <w:w w:val="106"/>
          <w:sz w:val="20"/>
        </w:rPr>
        <w:t>E</w:t>
      </w:r>
      <w:r w:rsidRPr="00307C4C">
        <w:rPr>
          <w:w w:val="101"/>
          <w:sz w:val="20"/>
        </w:rPr>
        <w:t>I</w:t>
      </w:r>
      <w:r w:rsidRPr="00307C4C">
        <w:rPr>
          <w:sz w:val="20"/>
        </w:rPr>
        <w:t xml:space="preserve"> </w:t>
      </w:r>
      <w:r w:rsidRPr="00307C4C">
        <w:rPr>
          <w:spacing w:val="-2"/>
          <w:sz w:val="20"/>
        </w:rPr>
        <w:t>F</w:t>
      </w:r>
      <w:r w:rsidRPr="00307C4C">
        <w:rPr>
          <w:w w:val="95"/>
          <w:sz w:val="20"/>
        </w:rPr>
        <w:t>L</w:t>
      </w:r>
      <w:r w:rsidRPr="00307C4C">
        <w:rPr>
          <w:spacing w:val="-1"/>
          <w:w w:val="97"/>
          <w:sz w:val="20"/>
        </w:rPr>
        <w:t>USS</w:t>
      </w:r>
      <w:r w:rsidRPr="00307C4C">
        <w:rPr>
          <w:w w:val="97"/>
          <w:sz w:val="20"/>
        </w:rPr>
        <w:t>I</w:t>
      </w:r>
      <w:r w:rsidRPr="00307C4C">
        <w:rPr>
          <w:sz w:val="20"/>
        </w:rPr>
        <w:t xml:space="preserve"> </w:t>
      </w:r>
      <w:r w:rsidRPr="00307C4C">
        <w:rPr>
          <w:spacing w:val="-2"/>
          <w:sz w:val="20"/>
        </w:rPr>
        <w:t>F</w:t>
      </w:r>
      <w:r w:rsidRPr="00307C4C">
        <w:rPr>
          <w:w w:val="101"/>
          <w:sz w:val="20"/>
        </w:rPr>
        <w:t>I</w:t>
      </w:r>
      <w:r w:rsidRPr="00307C4C">
        <w:rPr>
          <w:spacing w:val="-1"/>
          <w:w w:val="116"/>
          <w:sz w:val="20"/>
        </w:rPr>
        <w:t>N</w:t>
      </w:r>
      <w:r w:rsidRPr="00307C4C">
        <w:rPr>
          <w:w w:val="90"/>
          <w:sz w:val="20"/>
        </w:rPr>
        <w:t>A</w:t>
      </w:r>
      <w:r w:rsidRPr="00307C4C">
        <w:rPr>
          <w:spacing w:val="-1"/>
          <w:w w:val="116"/>
          <w:sz w:val="20"/>
        </w:rPr>
        <w:t>N</w:t>
      </w:r>
      <w:r w:rsidRPr="00307C4C">
        <w:rPr>
          <w:w w:val="99"/>
          <w:sz w:val="20"/>
        </w:rPr>
        <w:t>Z</w:t>
      </w:r>
      <w:r w:rsidRPr="00307C4C">
        <w:rPr>
          <w:w w:val="101"/>
          <w:sz w:val="20"/>
        </w:rPr>
        <w:t>I</w:t>
      </w:r>
      <w:r w:rsidRPr="00307C4C">
        <w:rPr>
          <w:spacing w:val="-2"/>
          <w:w w:val="90"/>
          <w:sz w:val="20"/>
        </w:rPr>
        <w:t>A</w:t>
      </w:r>
      <w:r w:rsidRPr="00307C4C">
        <w:rPr>
          <w:w w:val="96"/>
          <w:sz w:val="20"/>
        </w:rPr>
        <w:t>R</w:t>
      </w:r>
      <w:r w:rsidRPr="00307C4C">
        <w:rPr>
          <w:w w:val="101"/>
          <w:sz w:val="20"/>
        </w:rPr>
        <w:t>I</w:t>
      </w:r>
    </w:p>
    <w:p w:rsidR="00A65E44" w:rsidRPr="00307C4C" w:rsidRDefault="00A65E44" w:rsidP="00A65E44">
      <w:pPr>
        <w:pStyle w:val="Corpodeltesto"/>
        <w:spacing w:before="3"/>
        <w:rPr>
          <w:b/>
        </w:rPr>
      </w:pPr>
    </w:p>
    <w:p w:rsidR="00A65E44" w:rsidRPr="00307C4C" w:rsidRDefault="00A65E44" w:rsidP="00A65E44">
      <w:pPr>
        <w:ind w:left="108"/>
        <w:rPr>
          <w:b/>
        </w:rPr>
      </w:pPr>
      <w:r w:rsidRPr="00307C4C">
        <w:rPr>
          <w:w w:val="105"/>
        </w:rPr>
        <w:t xml:space="preserve">Il/La </w:t>
      </w:r>
      <w:r w:rsidRPr="00307C4C">
        <w:t>sottoscritto/a</w:t>
      </w:r>
      <w:r w:rsidRPr="00307C4C">
        <w:rPr>
          <w:b/>
        </w:rPr>
        <w:t>………………………………...………….</w:t>
      </w:r>
      <w:r w:rsidRPr="00307C4C">
        <w:t>.C.F</w:t>
      </w:r>
      <w:r w:rsidRPr="00307C4C">
        <w:rPr>
          <w:b/>
        </w:rPr>
        <w:t>........................................................</w:t>
      </w:r>
    </w:p>
    <w:p w:rsidR="00A65E44" w:rsidRPr="00307C4C" w:rsidRDefault="00A65E44" w:rsidP="00A65E44">
      <w:pPr>
        <w:pStyle w:val="Corpodeltesto"/>
        <w:spacing w:before="1"/>
        <w:rPr>
          <w:b/>
        </w:rPr>
      </w:pPr>
    </w:p>
    <w:p w:rsidR="00A65E44" w:rsidRPr="00307C4C" w:rsidRDefault="00A65E44" w:rsidP="00A65E44">
      <w:pPr>
        <w:ind w:left="108"/>
        <w:rPr>
          <w:b/>
        </w:rPr>
      </w:pPr>
      <w:r w:rsidRPr="00307C4C">
        <w:t>Nato/a a</w:t>
      </w:r>
      <w:r w:rsidRPr="00307C4C">
        <w:rPr>
          <w:b/>
        </w:rPr>
        <w:t xml:space="preserve">………………………….…………. </w:t>
      </w:r>
      <w:r w:rsidRPr="00307C4C">
        <w:t xml:space="preserve">e residente in </w:t>
      </w:r>
      <w:r w:rsidRPr="00307C4C">
        <w:rPr>
          <w:b/>
        </w:rPr>
        <w:t>……………………….…</w:t>
      </w:r>
    </w:p>
    <w:p w:rsidR="00A65E44" w:rsidRPr="00307C4C" w:rsidRDefault="00A65E44" w:rsidP="00A65E44">
      <w:pPr>
        <w:pStyle w:val="Corpodeltesto"/>
        <w:spacing w:before="9"/>
        <w:rPr>
          <w:b/>
        </w:rPr>
      </w:pPr>
    </w:p>
    <w:p w:rsidR="00A65E44" w:rsidRPr="00307C4C" w:rsidRDefault="00A65E44" w:rsidP="00A65E44">
      <w:pPr>
        <w:ind w:left="112"/>
        <w:rPr>
          <w:b/>
        </w:rPr>
      </w:pPr>
      <w:r w:rsidRPr="00307C4C">
        <w:t>In qualità di</w:t>
      </w:r>
      <w:r w:rsidRPr="00307C4C">
        <w:rPr>
          <w:b/>
        </w:rPr>
        <w:t>……………………..………………….........…………………………..………</w:t>
      </w:r>
    </w:p>
    <w:p w:rsidR="00A65E44" w:rsidRPr="00307C4C" w:rsidRDefault="00A65E44" w:rsidP="00A65E44">
      <w:pPr>
        <w:pStyle w:val="Corpodeltesto"/>
        <w:rPr>
          <w:b/>
        </w:rPr>
      </w:pPr>
    </w:p>
    <w:p w:rsidR="00A65E44" w:rsidRPr="00307C4C" w:rsidRDefault="00A65E44" w:rsidP="00A65E44">
      <w:pPr>
        <w:ind w:left="112"/>
        <w:rPr>
          <w:b/>
        </w:rPr>
      </w:pPr>
      <w:r w:rsidRPr="00307C4C">
        <w:t xml:space="preserve">Indirizzo di posta elettronica a </w:t>
      </w:r>
      <w:r w:rsidRPr="00307C4C">
        <w:rPr>
          <w:b/>
        </w:rPr>
        <w:t>………………………………………………………….………</w:t>
      </w:r>
    </w:p>
    <w:p w:rsidR="00A65E44" w:rsidRPr="00307C4C" w:rsidRDefault="00A65E44" w:rsidP="00A65E44">
      <w:pPr>
        <w:pStyle w:val="Corpodeltesto"/>
        <w:spacing w:before="9"/>
        <w:rPr>
          <w:b/>
        </w:rPr>
      </w:pPr>
    </w:p>
    <w:p w:rsidR="00A65E44" w:rsidRPr="00307C4C" w:rsidRDefault="00A65E44" w:rsidP="00A65E44">
      <w:pPr>
        <w:ind w:left="112"/>
        <w:rPr>
          <w:b/>
        </w:rPr>
      </w:pPr>
      <w:r w:rsidRPr="00307C4C">
        <w:t xml:space="preserve">Codice Fiscale </w:t>
      </w:r>
      <w:r w:rsidRPr="00307C4C">
        <w:rPr>
          <w:b/>
        </w:rPr>
        <w:t xml:space="preserve">…………………………….………… </w:t>
      </w:r>
      <w:r w:rsidRPr="00307C4C">
        <w:t xml:space="preserve">P.IVA a </w:t>
      </w:r>
      <w:r w:rsidRPr="00307C4C">
        <w:rPr>
          <w:b/>
        </w:rPr>
        <w:t>……….………..……...…………</w:t>
      </w:r>
    </w:p>
    <w:p w:rsidR="00A65E44" w:rsidRPr="00307C4C" w:rsidRDefault="00A65E44" w:rsidP="00A65E44">
      <w:pPr>
        <w:pStyle w:val="Corpodeltesto"/>
        <w:spacing w:before="4"/>
        <w:rPr>
          <w:b/>
        </w:rPr>
      </w:pPr>
    </w:p>
    <w:p w:rsidR="00A65E44" w:rsidRPr="00307C4C" w:rsidRDefault="00A65E44" w:rsidP="00A65E44">
      <w:pPr>
        <w:pStyle w:val="TableParagraph"/>
        <w:ind w:left="284" w:right="99"/>
        <w:jc w:val="both"/>
        <w:rPr>
          <w:b/>
          <w:i/>
          <w:sz w:val="20"/>
          <w:szCs w:val="20"/>
        </w:rPr>
      </w:pPr>
      <w:r w:rsidRPr="00307C4C">
        <w:rPr>
          <w:sz w:val="20"/>
          <w:szCs w:val="20"/>
        </w:rPr>
        <w:t>In relazione</w:t>
      </w:r>
      <w:r w:rsidRPr="00307C4C">
        <w:rPr>
          <w:spacing w:val="-33"/>
          <w:sz w:val="20"/>
          <w:szCs w:val="20"/>
        </w:rPr>
        <w:t xml:space="preserve"> a</w:t>
      </w:r>
      <w:r w:rsidRPr="00307C4C">
        <w:rPr>
          <w:sz w:val="20"/>
          <w:szCs w:val="20"/>
        </w:rPr>
        <w:t xml:space="preserve">ll’affidamento delle prestazioni relative all’incarico in oggetto per cui è stato invitato tramite la piattaforma </w:t>
      </w:r>
      <w:hyperlink r:id="rId9" w:history="1">
        <w:r w:rsidRPr="00307C4C">
          <w:rPr>
            <w:sz w:val="20"/>
            <w:szCs w:val="20"/>
          </w:rPr>
          <w:t>E-Procurement Mepa</w:t>
        </w:r>
      </w:hyperlink>
    </w:p>
    <w:p w:rsidR="00A65E44" w:rsidRPr="00307C4C" w:rsidRDefault="00A65E44" w:rsidP="00A65E44">
      <w:pPr>
        <w:spacing w:before="90"/>
        <w:ind w:left="292" w:right="111"/>
        <w:jc w:val="both"/>
        <w:rPr>
          <w:b/>
          <w:w w:val="79"/>
        </w:rPr>
      </w:pPr>
    </w:p>
    <w:p w:rsidR="00A65E44" w:rsidRPr="00307C4C" w:rsidRDefault="00A65E44" w:rsidP="00A65E44">
      <w:pPr>
        <w:pStyle w:val="Titolo2"/>
        <w:jc w:val="both"/>
        <w:rPr>
          <w:rFonts w:ascii="Times New Roman" w:hAnsi="Times New Roman"/>
          <w:b w:val="0"/>
          <w:i/>
          <w:sz w:val="20"/>
        </w:rPr>
      </w:pPr>
      <w:r w:rsidRPr="00307C4C">
        <w:rPr>
          <w:rFonts w:ascii="Times New Roman" w:hAnsi="Times New Roman"/>
          <w:b w:val="0"/>
          <w:i/>
          <w:w w:val="95"/>
          <w:sz w:val="20"/>
        </w:rPr>
        <w:t>consapevole</w:t>
      </w:r>
      <w:r w:rsidRPr="00307C4C">
        <w:rPr>
          <w:rFonts w:ascii="Times New Roman" w:hAnsi="Times New Roman"/>
          <w:b w:val="0"/>
          <w:i/>
          <w:spacing w:val="-10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che</w:t>
      </w:r>
      <w:r w:rsidRPr="00307C4C">
        <w:rPr>
          <w:rFonts w:ascii="Times New Roman" w:hAnsi="Times New Roman"/>
          <w:b w:val="0"/>
          <w:i/>
          <w:spacing w:val="-10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la</w:t>
      </w:r>
      <w:r w:rsidRPr="00307C4C">
        <w:rPr>
          <w:rFonts w:ascii="Times New Roman" w:hAnsi="Times New Roman"/>
          <w:b w:val="0"/>
          <w:i/>
          <w:spacing w:val="-9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falsa</w:t>
      </w:r>
      <w:r w:rsidRPr="00307C4C">
        <w:rPr>
          <w:rFonts w:ascii="Times New Roman" w:hAnsi="Times New Roman"/>
          <w:b w:val="0"/>
          <w:i/>
          <w:spacing w:val="-10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dichiarazione</w:t>
      </w:r>
      <w:r w:rsidRPr="00307C4C">
        <w:rPr>
          <w:rFonts w:ascii="Times New Roman" w:hAnsi="Times New Roman"/>
          <w:b w:val="0"/>
          <w:i/>
          <w:spacing w:val="-9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comporta</w:t>
      </w:r>
      <w:r w:rsidRPr="00307C4C">
        <w:rPr>
          <w:rFonts w:ascii="Times New Roman" w:hAnsi="Times New Roman"/>
          <w:b w:val="0"/>
          <w:i/>
          <w:spacing w:val="-10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responsabilità</w:t>
      </w:r>
      <w:r w:rsidRPr="00307C4C">
        <w:rPr>
          <w:rFonts w:ascii="Times New Roman" w:hAnsi="Times New Roman"/>
          <w:b w:val="0"/>
          <w:i/>
          <w:spacing w:val="-9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e</w:t>
      </w:r>
      <w:r w:rsidRPr="00307C4C">
        <w:rPr>
          <w:rFonts w:ascii="Times New Roman" w:hAnsi="Times New Roman"/>
          <w:b w:val="0"/>
          <w:i/>
          <w:spacing w:val="-11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sanzioni</w:t>
      </w:r>
      <w:r w:rsidRPr="00307C4C">
        <w:rPr>
          <w:rFonts w:ascii="Times New Roman" w:hAnsi="Times New Roman"/>
          <w:b w:val="0"/>
          <w:i/>
          <w:spacing w:val="-11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civili</w:t>
      </w:r>
      <w:r w:rsidRPr="00307C4C">
        <w:rPr>
          <w:rFonts w:ascii="Times New Roman" w:hAnsi="Times New Roman"/>
          <w:b w:val="0"/>
          <w:i/>
          <w:spacing w:val="-10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e</w:t>
      </w:r>
      <w:r w:rsidRPr="00307C4C">
        <w:rPr>
          <w:rFonts w:ascii="Times New Roman" w:hAnsi="Times New Roman"/>
          <w:b w:val="0"/>
          <w:i/>
          <w:spacing w:val="-10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penali,</w:t>
      </w:r>
      <w:r w:rsidRPr="00307C4C">
        <w:rPr>
          <w:rFonts w:ascii="Times New Roman" w:hAnsi="Times New Roman"/>
          <w:b w:val="0"/>
          <w:i/>
          <w:spacing w:val="-9"/>
          <w:w w:val="95"/>
          <w:sz w:val="20"/>
        </w:rPr>
        <w:t xml:space="preserve">   </w:t>
      </w:r>
      <w:r w:rsidRPr="00307C4C">
        <w:rPr>
          <w:rFonts w:ascii="Times New Roman" w:hAnsi="Times New Roman"/>
          <w:b w:val="0"/>
          <w:i/>
          <w:w w:val="95"/>
          <w:sz w:val="20"/>
        </w:rPr>
        <w:t>ai</w:t>
      </w:r>
      <w:r w:rsidRPr="00307C4C">
        <w:rPr>
          <w:rFonts w:ascii="Times New Roman" w:hAnsi="Times New Roman"/>
          <w:b w:val="0"/>
          <w:i/>
          <w:spacing w:val="-11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>sensi</w:t>
      </w:r>
      <w:r w:rsidRPr="00307C4C">
        <w:rPr>
          <w:rFonts w:ascii="Times New Roman" w:hAnsi="Times New Roman"/>
          <w:b w:val="0"/>
          <w:i/>
          <w:spacing w:val="-10"/>
          <w:w w:val="95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w w:val="95"/>
          <w:sz w:val="20"/>
        </w:rPr>
        <w:t xml:space="preserve">dell’art. </w:t>
      </w:r>
      <w:r w:rsidRPr="00307C4C">
        <w:rPr>
          <w:rFonts w:ascii="Times New Roman" w:hAnsi="Times New Roman"/>
          <w:b w:val="0"/>
          <w:i/>
          <w:sz w:val="20"/>
        </w:rPr>
        <w:t>76 del D.P.R.</w:t>
      </w:r>
      <w:r w:rsidRPr="00307C4C">
        <w:rPr>
          <w:rFonts w:ascii="Times New Roman" w:hAnsi="Times New Roman"/>
          <w:b w:val="0"/>
          <w:i/>
          <w:spacing w:val="-2"/>
          <w:sz w:val="20"/>
        </w:rPr>
        <w:t xml:space="preserve"> </w:t>
      </w:r>
      <w:r w:rsidRPr="00307C4C">
        <w:rPr>
          <w:rFonts w:ascii="Times New Roman" w:hAnsi="Times New Roman"/>
          <w:b w:val="0"/>
          <w:i/>
          <w:sz w:val="20"/>
        </w:rPr>
        <w:t>445/2000</w:t>
      </w:r>
    </w:p>
    <w:p w:rsidR="00A65E44" w:rsidRPr="00307C4C" w:rsidRDefault="00A65E44" w:rsidP="00A65E44">
      <w:pPr>
        <w:pStyle w:val="Titolo1"/>
        <w:ind w:left="4101" w:right="4107"/>
        <w:rPr>
          <w:sz w:val="20"/>
        </w:rPr>
      </w:pPr>
      <w:r w:rsidRPr="00307C4C">
        <w:rPr>
          <w:sz w:val="20"/>
        </w:rPr>
        <w:t>DICHIARA</w:t>
      </w:r>
    </w:p>
    <w:p w:rsidR="00A65E44" w:rsidRPr="00307C4C" w:rsidRDefault="00A65E44" w:rsidP="00A65E44">
      <w:pPr>
        <w:pStyle w:val="Corpodeltesto"/>
        <w:spacing w:before="4"/>
        <w:rPr>
          <w:b/>
        </w:rPr>
      </w:pPr>
    </w:p>
    <w:p w:rsidR="00A65E44" w:rsidRPr="00307C4C" w:rsidRDefault="00A65E44" w:rsidP="00A65E44">
      <w:pPr>
        <w:pStyle w:val="Paragrafoelenco"/>
        <w:widowControl w:val="0"/>
        <w:numPr>
          <w:ilvl w:val="0"/>
          <w:numId w:val="52"/>
        </w:numPr>
        <w:autoSpaceDE w:val="0"/>
        <w:autoSpaceDN w:val="0"/>
        <w:ind w:left="0" w:right="765" w:firstLine="0"/>
        <w:jc w:val="both"/>
      </w:pPr>
      <w:r w:rsidRPr="00307C4C">
        <w:t>che</w:t>
      </w:r>
      <w:r w:rsidRPr="00307C4C">
        <w:rPr>
          <w:spacing w:val="-39"/>
        </w:rPr>
        <w:t xml:space="preserve"> </w:t>
      </w:r>
      <w:r w:rsidRPr="00307C4C">
        <w:t>ai</w:t>
      </w:r>
      <w:r w:rsidRPr="00307C4C">
        <w:rPr>
          <w:spacing w:val="-39"/>
        </w:rPr>
        <w:t xml:space="preserve"> </w:t>
      </w:r>
      <w:r w:rsidRPr="00307C4C">
        <w:t>sensi</w:t>
      </w:r>
      <w:r w:rsidRPr="00307C4C">
        <w:rPr>
          <w:spacing w:val="-39"/>
        </w:rPr>
        <w:t xml:space="preserve"> </w:t>
      </w:r>
      <w:r w:rsidRPr="00307C4C">
        <w:t>dell’art.</w:t>
      </w:r>
      <w:r w:rsidRPr="00307C4C">
        <w:rPr>
          <w:spacing w:val="-38"/>
        </w:rPr>
        <w:t xml:space="preserve"> </w:t>
      </w:r>
      <w:r w:rsidRPr="00307C4C">
        <w:t>3</w:t>
      </w:r>
      <w:r w:rsidRPr="00307C4C">
        <w:rPr>
          <w:spacing w:val="-39"/>
        </w:rPr>
        <w:t xml:space="preserve"> </w:t>
      </w:r>
      <w:r w:rsidRPr="00307C4C">
        <w:t>comma</w:t>
      </w:r>
      <w:r w:rsidRPr="00307C4C">
        <w:rPr>
          <w:spacing w:val="-39"/>
        </w:rPr>
        <w:t xml:space="preserve"> </w:t>
      </w:r>
      <w:r w:rsidRPr="00307C4C">
        <w:t>7</w:t>
      </w:r>
      <w:r w:rsidRPr="00307C4C">
        <w:rPr>
          <w:spacing w:val="-38"/>
        </w:rPr>
        <w:t xml:space="preserve"> </w:t>
      </w:r>
      <w:r w:rsidRPr="00307C4C">
        <w:t>della</w:t>
      </w:r>
      <w:r w:rsidRPr="00307C4C">
        <w:rPr>
          <w:spacing w:val="-39"/>
        </w:rPr>
        <w:t xml:space="preserve"> </w:t>
      </w:r>
      <w:r w:rsidRPr="00307C4C">
        <w:t>Legge</w:t>
      </w:r>
      <w:r w:rsidRPr="00307C4C">
        <w:rPr>
          <w:spacing w:val="-39"/>
        </w:rPr>
        <w:t xml:space="preserve"> </w:t>
      </w:r>
      <w:r w:rsidRPr="00307C4C">
        <w:t>13</w:t>
      </w:r>
      <w:r w:rsidRPr="00307C4C">
        <w:rPr>
          <w:spacing w:val="-40"/>
        </w:rPr>
        <w:t xml:space="preserve"> </w:t>
      </w:r>
      <w:r w:rsidRPr="00307C4C">
        <w:t>agosto</w:t>
      </w:r>
      <w:r w:rsidRPr="00307C4C">
        <w:rPr>
          <w:spacing w:val="-39"/>
        </w:rPr>
        <w:t xml:space="preserve"> </w:t>
      </w:r>
      <w:r w:rsidRPr="00307C4C">
        <w:t>2010,</w:t>
      </w:r>
      <w:r w:rsidRPr="00307C4C">
        <w:rPr>
          <w:spacing w:val="-39"/>
        </w:rPr>
        <w:t xml:space="preserve"> </w:t>
      </w:r>
      <w:r w:rsidRPr="00307C4C">
        <w:t>n.</w:t>
      </w:r>
      <w:r w:rsidRPr="00307C4C">
        <w:rPr>
          <w:spacing w:val="-39"/>
        </w:rPr>
        <w:t xml:space="preserve"> </w:t>
      </w:r>
      <w:r w:rsidRPr="00307C4C">
        <w:t>136,</w:t>
      </w:r>
      <w:r w:rsidRPr="00307C4C">
        <w:rPr>
          <w:spacing w:val="-38"/>
        </w:rPr>
        <w:t xml:space="preserve"> </w:t>
      </w:r>
      <w:r w:rsidRPr="00307C4C">
        <w:t>è</w:t>
      </w:r>
      <w:r w:rsidRPr="00307C4C">
        <w:rPr>
          <w:spacing w:val="-39"/>
        </w:rPr>
        <w:t xml:space="preserve"> </w:t>
      </w:r>
      <w:r w:rsidRPr="00307C4C">
        <w:t>dedicato</w:t>
      </w:r>
      <w:r w:rsidRPr="00307C4C">
        <w:rPr>
          <w:spacing w:val="-40"/>
        </w:rPr>
        <w:t xml:space="preserve"> </w:t>
      </w:r>
      <w:r w:rsidRPr="00307C4C">
        <w:t>il</w:t>
      </w:r>
      <w:r w:rsidRPr="00307C4C">
        <w:rPr>
          <w:spacing w:val="-39"/>
        </w:rPr>
        <w:t xml:space="preserve"> </w:t>
      </w:r>
      <w:r w:rsidRPr="00307C4C">
        <w:rPr>
          <w:spacing w:val="-39"/>
        </w:rPr>
        <w:tab/>
      </w:r>
      <w:r w:rsidRPr="00307C4C">
        <w:t xml:space="preserve">seguente conto corrente bancario </w:t>
      </w:r>
      <w:r w:rsidRPr="00307C4C">
        <w:rPr>
          <w:w w:val="150"/>
        </w:rPr>
        <w:t>/</w:t>
      </w:r>
      <w:r w:rsidRPr="00307C4C">
        <w:rPr>
          <w:spacing w:val="-38"/>
          <w:w w:val="150"/>
        </w:rPr>
        <w:t xml:space="preserve"> </w:t>
      </w:r>
      <w:r w:rsidRPr="00307C4C">
        <w:t>postale:</w:t>
      </w:r>
    </w:p>
    <w:p w:rsidR="00A65E44" w:rsidRPr="00307C4C" w:rsidRDefault="00A65E44" w:rsidP="00A65E44">
      <w:pPr>
        <w:pStyle w:val="Corpodeltesto"/>
        <w:spacing w:before="10"/>
      </w:pPr>
    </w:p>
    <w:p w:rsidR="00A65E44" w:rsidRPr="00307C4C" w:rsidRDefault="00A65E44" w:rsidP="00A65E44">
      <w:pPr>
        <w:pStyle w:val="Paragrafoelenco"/>
        <w:widowControl w:val="0"/>
        <w:numPr>
          <w:ilvl w:val="0"/>
          <w:numId w:val="51"/>
        </w:numPr>
        <w:tabs>
          <w:tab w:val="left" w:pos="827"/>
          <w:tab w:val="left" w:pos="828"/>
          <w:tab w:val="left" w:pos="7782"/>
        </w:tabs>
        <w:autoSpaceDE w:val="0"/>
        <w:autoSpaceDN w:val="0"/>
      </w:pPr>
      <w:r w:rsidRPr="00307C4C">
        <w:t>Numero</w:t>
      </w:r>
      <w:r w:rsidRPr="00307C4C">
        <w:rPr>
          <w:spacing w:val="-8"/>
        </w:rPr>
        <w:t xml:space="preserve"> </w:t>
      </w:r>
      <w:r w:rsidRPr="00307C4C">
        <w:t>conto</w:t>
      </w:r>
      <w:r w:rsidRPr="00307C4C">
        <w:rPr>
          <w:spacing w:val="-8"/>
        </w:rPr>
        <w:t xml:space="preserve"> </w:t>
      </w:r>
      <w:r w:rsidRPr="00307C4C">
        <w:t>corrente:</w:t>
      </w:r>
      <w:r w:rsidRPr="00307C4C">
        <w:rPr>
          <w:u w:val="single"/>
        </w:rPr>
        <w:t xml:space="preserve"> </w:t>
      </w:r>
      <w:r w:rsidRPr="00307C4C">
        <w:rPr>
          <w:u w:val="single"/>
        </w:rPr>
        <w:tab/>
      </w:r>
      <w:r w:rsidRPr="00307C4C">
        <w:t>;</w:t>
      </w:r>
    </w:p>
    <w:p w:rsidR="00A65E44" w:rsidRPr="00307C4C" w:rsidRDefault="00A65E44" w:rsidP="00A65E44">
      <w:pPr>
        <w:pStyle w:val="Paragrafoelenco"/>
        <w:widowControl w:val="0"/>
        <w:numPr>
          <w:ilvl w:val="0"/>
          <w:numId w:val="51"/>
        </w:numPr>
        <w:tabs>
          <w:tab w:val="left" w:pos="827"/>
          <w:tab w:val="left" w:pos="828"/>
          <w:tab w:val="left" w:pos="7712"/>
        </w:tabs>
        <w:autoSpaceDE w:val="0"/>
        <w:autoSpaceDN w:val="0"/>
        <w:spacing w:before="49"/>
      </w:pPr>
      <w:r w:rsidRPr="00307C4C">
        <w:t>Istituto</w:t>
      </w:r>
      <w:r w:rsidRPr="00307C4C">
        <w:rPr>
          <w:spacing w:val="-14"/>
        </w:rPr>
        <w:t xml:space="preserve"> </w:t>
      </w:r>
      <w:r w:rsidRPr="00307C4C">
        <w:t>di</w:t>
      </w:r>
      <w:r w:rsidRPr="00307C4C">
        <w:rPr>
          <w:spacing w:val="-13"/>
        </w:rPr>
        <w:t xml:space="preserve"> </w:t>
      </w:r>
      <w:r w:rsidRPr="00307C4C">
        <w:t>Credito:</w:t>
      </w:r>
      <w:r w:rsidRPr="00307C4C">
        <w:rPr>
          <w:u w:val="single"/>
        </w:rPr>
        <w:t xml:space="preserve"> </w:t>
      </w:r>
      <w:r w:rsidRPr="00307C4C">
        <w:rPr>
          <w:u w:val="single"/>
        </w:rPr>
        <w:tab/>
      </w:r>
      <w:r w:rsidRPr="00307C4C">
        <w:t>;</w:t>
      </w:r>
    </w:p>
    <w:p w:rsidR="00A65E44" w:rsidRPr="00307C4C" w:rsidRDefault="00A65E44" w:rsidP="00A65E44">
      <w:pPr>
        <w:pStyle w:val="Paragrafoelenco"/>
        <w:widowControl w:val="0"/>
        <w:numPr>
          <w:ilvl w:val="0"/>
          <w:numId w:val="51"/>
        </w:numPr>
        <w:tabs>
          <w:tab w:val="left" w:pos="827"/>
          <w:tab w:val="left" w:pos="828"/>
          <w:tab w:val="left" w:pos="7626"/>
        </w:tabs>
        <w:autoSpaceDE w:val="0"/>
        <w:autoSpaceDN w:val="0"/>
        <w:spacing w:before="52"/>
      </w:pPr>
      <w:r w:rsidRPr="00307C4C">
        <w:t>Agenzia:</w:t>
      </w:r>
      <w:r w:rsidRPr="00307C4C">
        <w:rPr>
          <w:u w:val="single"/>
        </w:rPr>
        <w:t xml:space="preserve"> </w:t>
      </w:r>
      <w:r w:rsidRPr="00307C4C">
        <w:rPr>
          <w:u w:val="single"/>
        </w:rPr>
        <w:tab/>
      </w:r>
      <w:r w:rsidRPr="00307C4C">
        <w:t>;</w:t>
      </w:r>
    </w:p>
    <w:p w:rsidR="00A65E44" w:rsidRPr="00307C4C" w:rsidRDefault="00A65E44" w:rsidP="00A65E44">
      <w:pPr>
        <w:pStyle w:val="Paragrafoelenco"/>
        <w:widowControl w:val="0"/>
        <w:numPr>
          <w:ilvl w:val="0"/>
          <w:numId w:val="51"/>
        </w:numPr>
        <w:tabs>
          <w:tab w:val="left" w:pos="827"/>
          <w:tab w:val="left" w:pos="828"/>
          <w:tab w:val="left" w:pos="7581"/>
        </w:tabs>
        <w:autoSpaceDE w:val="0"/>
        <w:autoSpaceDN w:val="0"/>
        <w:spacing w:before="51"/>
      </w:pPr>
      <w:r w:rsidRPr="00307C4C">
        <w:t>IBAN:</w:t>
      </w:r>
      <w:r w:rsidRPr="00307C4C">
        <w:rPr>
          <w:u w:val="single"/>
        </w:rPr>
        <w:t xml:space="preserve"> </w:t>
      </w:r>
      <w:r w:rsidRPr="00307C4C">
        <w:rPr>
          <w:u w:val="single"/>
        </w:rPr>
        <w:tab/>
      </w:r>
      <w:r w:rsidRPr="00307C4C">
        <w:t>;</w:t>
      </w:r>
    </w:p>
    <w:p w:rsidR="00A65E44" w:rsidRPr="00307C4C" w:rsidRDefault="00A65E44" w:rsidP="00A65E44">
      <w:pPr>
        <w:pStyle w:val="Corpodeltesto"/>
        <w:spacing w:before="1"/>
      </w:pPr>
    </w:p>
    <w:p w:rsidR="00A65E44" w:rsidRPr="00307C4C" w:rsidRDefault="00A65E44" w:rsidP="00A65E44">
      <w:pPr>
        <w:pStyle w:val="Paragrafoelenco"/>
        <w:widowControl w:val="0"/>
        <w:numPr>
          <w:ilvl w:val="0"/>
          <w:numId w:val="52"/>
        </w:numPr>
        <w:tabs>
          <w:tab w:val="left" w:pos="713"/>
        </w:tabs>
        <w:autoSpaceDE w:val="0"/>
        <w:autoSpaceDN w:val="0"/>
        <w:ind w:left="712" w:hanging="712"/>
        <w:jc w:val="left"/>
      </w:pPr>
      <w:r w:rsidRPr="00307C4C">
        <w:t>che</w:t>
      </w:r>
      <w:r w:rsidRPr="00307C4C">
        <w:rPr>
          <w:spacing w:val="-9"/>
        </w:rPr>
        <w:t xml:space="preserve"> </w:t>
      </w:r>
      <w:r w:rsidRPr="00307C4C">
        <w:t>i</w:t>
      </w:r>
      <w:r w:rsidRPr="00307C4C">
        <w:rPr>
          <w:spacing w:val="-8"/>
        </w:rPr>
        <w:t xml:space="preserve"> </w:t>
      </w:r>
      <w:r w:rsidRPr="00307C4C">
        <w:t>soggetti</w:t>
      </w:r>
      <w:r w:rsidRPr="00307C4C">
        <w:rPr>
          <w:spacing w:val="-8"/>
        </w:rPr>
        <w:t xml:space="preserve"> </w:t>
      </w:r>
      <w:r w:rsidRPr="00307C4C">
        <w:t>delegati</w:t>
      </w:r>
      <w:r w:rsidRPr="00307C4C">
        <w:rPr>
          <w:spacing w:val="-8"/>
        </w:rPr>
        <w:t xml:space="preserve"> </w:t>
      </w:r>
      <w:r w:rsidRPr="00307C4C">
        <w:t>ad</w:t>
      </w:r>
      <w:r w:rsidRPr="00307C4C">
        <w:rPr>
          <w:spacing w:val="-8"/>
        </w:rPr>
        <w:t xml:space="preserve"> </w:t>
      </w:r>
      <w:r w:rsidRPr="00307C4C">
        <w:t>operare</w:t>
      </w:r>
      <w:r w:rsidRPr="00307C4C">
        <w:rPr>
          <w:spacing w:val="-8"/>
        </w:rPr>
        <w:t xml:space="preserve"> </w:t>
      </w:r>
      <w:r w:rsidRPr="00307C4C">
        <w:t>sul</w:t>
      </w:r>
      <w:r w:rsidRPr="00307C4C">
        <w:rPr>
          <w:spacing w:val="-9"/>
        </w:rPr>
        <w:t xml:space="preserve"> </w:t>
      </w:r>
      <w:r w:rsidRPr="00307C4C">
        <w:t>conto</w:t>
      </w:r>
      <w:r w:rsidRPr="00307C4C">
        <w:rPr>
          <w:spacing w:val="-9"/>
        </w:rPr>
        <w:t xml:space="preserve"> </w:t>
      </w:r>
      <w:r w:rsidRPr="00307C4C">
        <w:t>corrente</w:t>
      </w:r>
      <w:r w:rsidRPr="00307C4C">
        <w:rPr>
          <w:spacing w:val="-8"/>
        </w:rPr>
        <w:t xml:space="preserve"> </w:t>
      </w:r>
      <w:r w:rsidRPr="00307C4C">
        <w:t>menzionato</w:t>
      </w:r>
      <w:r w:rsidRPr="00307C4C">
        <w:rPr>
          <w:spacing w:val="-9"/>
        </w:rPr>
        <w:t xml:space="preserve"> </w:t>
      </w:r>
      <w:r w:rsidRPr="00307C4C">
        <w:t>sono</w:t>
      </w:r>
      <w:r w:rsidRPr="00307C4C">
        <w:rPr>
          <w:spacing w:val="-9"/>
        </w:rPr>
        <w:t xml:space="preserve"> </w:t>
      </w:r>
      <w:r w:rsidRPr="00307C4C">
        <w:t>i</w:t>
      </w:r>
      <w:r w:rsidRPr="00307C4C">
        <w:rPr>
          <w:spacing w:val="-10"/>
        </w:rPr>
        <w:t xml:space="preserve"> </w:t>
      </w:r>
      <w:r w:rsidRPr="00307C4C">
        <w:t>seguenti:</w:t>
      </w:r>
    </w:p>
    <w:p w:rsidR="00A65E44" w:rsidRPr="00307C4C" w:rsidRDefault="00A65E44" w:rsidP="00A65E44">
      <w:pPr>
        <w:pStyle w:val="Corpodeltesto"/>
        <w:spacing w:before="2"/>
      </w:pPr>
    </w:p>
    <w:p w:rsidR="00A65E44" w:rsidRPr="00307C4C" w:rsidRDefault="00A65E44" w:rsidP="00A65E44">
      <w:pPr>
        <w:pStyle w:val="Paragrafoelenco"/>
        <w:widowControl w:val="0"/>
        <w:numPr>
          <w:ilvl w:val="0"/>
          <w:numId w:val="51"/>
        </w:numPr>
        <w:tabs>
          <w:tab w:val="left" w:pos="359"/>
          <w:tab w:val="left" w:pos="828"/>
          <w:tab w:val="left" w:pos="4756"/>
          <w:tab w:val="left" w:pos="8155"/>
        </w:tabs>
        <w:autoSpaceDE w:val="0"/>
        <w:autoSpaceDN w:val="0"/>
        <w:ind w:right="753" w:hanging="402"/>
      </w:pPr>
      <w:r w:rsidRPr="00307C4C">
        <w:t>Sig.</w:t>
      </w:r>
      <w:r w:rsidRPr="00307C4C">
        <w:rPr>
          <w:spacing w:val="-23"/>
        </w:rPr>
        <w:t xml:space="preserve"> </w:t>
      </w:r>
      <w:r w:rsidRPr="00307C4C">
        <w:t>/Sig.</w:t>
      </w:r>
      <w:r w:rsidRPr="00307C4C">
        <w:rPr>
          <w:spacing w:val="-23"/>
        </w:rPr>
        <w:t xml:space="preserve"> </w:t>
      </w:r>
      <w:r w:rsidRPr="00307C4C">
        <w:t>ra</w:t>
      </w:r>
      <w:r w:rsidRPr="00307C4C">
        <w:rPr>
          <w:u w:val="single"/>
        </w:rPr>
        <w:t xml:space="preserve"> </w:t>
      </w:r>
      <w:r w:rsidRPr="00307C4C">
        <w:rPr>
          <w:u w:val="single"/>
        </w:rPr>
        <w:tab/>
      </w:r>
      <w:r w:rsidRPr="00307C4C">
        <w:t>nato/a</w:t>
      </w:r>
      <w:r w:rsidRPr="00307C4C">
        <w:rPr>
          <w:spacing w:val="-1"/>
        </w:rPr>
        <w:t xml:space="preserve"> </w:t>
      </w:r>
      <w:r w:rsidRPr="00307C4C">
        <w:t>a</w:t>
      </w:r>
      <w:r w:rsidRPr="00307C4C">
        <w:rPr>
          <w:u w:val="single"/>
        </w:rPr>
        <w:t xml:space="preserve"> </w:t>
      </w:r>
      <w:r w:rsidRPr="00307C4C">
        <w:rPr>
          <w:u w:val="single"/>
        </w:rPr>
        <w:tab/>
      </w:r>
      <w:r w:rsidRPr="00307C4C">
        <w:rPr>
          <w:spacing w:val="-2"/>
          <w:w w:val="80"/>
        </w:rPr>
        <w:t>il</w:t>
      </w:r>
    </w:p>
    <w:p w:rsidR="00A65E44" w:rsidRPr="00307C4C" w:rsidRDefault="00A65E44" w:rsidP="00A65E44">
      <w:pPr>
        <w:pStyle w:val="Corpodeltesto"/>
        <w:tabs>
          <w:tab w:val="left" w:pos="2099"/>
          <w:tab w:val="left" w:pos="6774"/>
        </w:tabs>
        <w:spacing w:before="30"/>
        <w:ind w:left="851" w:right="756"/>
      </w:pPr>
      <w:r w:rsidRPr="00307C4C">
        <w:rPr>
          <w:u w:val="single"/>
        </w:rPr>
        <w:t xml:space="preserve"> </w:t>
      </w:r>
      <w:r w:rsidRPr="00307C4C">
        <w:rPr>
          <w:u w:val="single"/>
        </w:rPr>
        <w:tab/>
      </w:r>
      <w:r w:rsidRPr="00307C4C">
        <w:t>C.F.</w:t>
      </w:r>
      <w:r w:rsidRPr="00307C4C">
        <w:rPr>
          <w:u w:val="single"/>
        </w:rPr>
        <w:t xml:space="preserve"> </w:t>
      </w:r>
      <w:r w:rsidRPr="00307C4C">
        <w:rPr>
          <w:u w:val="single"/>
        </w:rPr>
        <w:tab/>
      </w:r>
      <w:r w:rsidRPr="00307C4C">
        <w:t>, residente</w:t>
      </w:r>
      <w:r w:rsidRPr="00307C4C">
        <w:rPr>
          <w:spacing w:val="-32"/>
        </w:rPr>
        <w:t xml:space="preserve"> </w:t>
      </w:r>
      <w:r w:rsidRPr="00307C4C">
        <w:t>a</w:t>
      </w:r>
    </w:p>
    <w:p w:rsidR="00A65E44" w:rsidRPr="00307C4C" w:rsidRDefault="00A65E44" w:rsidP="00A65E44">
      <w:pPr>
        <w:pStyle w:val="Corpodeltesto"/>
        <w:tabs>
          <w:tab w:val="left" w:pos="2939"/>
          <w:tab w:val="left" w:pos="7810"/>
        </w:tabs>
        <w:spacing w:before="34"/>
        <w:ind w:left="851" w:right="792"/>
      </w:pPr>
      <w:r w:rsidRPr="00307C4C">
        <w:rPr>
          <w:u w:val="single"/>
        </w:rPr>
        <w:t xml:space="preserve"> ______i</w:t>
      </w:r>
      <w:r w:rsidRPr="00307C4C">
        <w:t>n</w:t>
      </w:r>
      <w:r w:rsidRPr="00307C4C">
        <w:rPr>
          <w:spacing w:val="-13"/>
        </w:rPr>
        <w:t xml:space="preserve"> </w:t>
      </w:r>
      <w:r w:rsidRPr="00307C4C">
        <w:t>Via</w:t>
      </w:r>
      <w:r w:rsidRPr="00307C4C">
        <w:rPr>
          <w:u w:val="single"/>
        </w:rPr>
        <w:t xml:space="preserve"> </w:t>
      </w:r>
      <w:r w:rsidRPr="00307C4C">
        <w:rPr>
          <w:u w:val="single"/>
        </w:rPr>
        <w:tab/>
      </w:r>
      <w:r w:rsidRPr="00307C4C">
        <w:rPr>
          <w:w w:val="75"/>
        </w:rPr>
        <w:t>;</w:t>
      </w:r>
    </w:p>
    <w:p w:rsidR="00A65E44" w:rsidRPr="00307C4C" w:rsidRDefault="00A65E44" w:rsidP="00A65E44">
      <w:pPr>
        <w:pStyle w:val="Corpodeltesto"/>
        <w:spacing w:before="6"/>
      </w:pPr>
    </w:p>
    <w:p w:rsidR="00A65E44" w:rsidRPr="00307C4C" w:rsidRDefault="00A65E44" w:rsidP="00A65E44">
      <w:pPr>
        <w:pStyle w:val="Paragrafoelenco"/>
        <w:widowControl w:val="0"/>
        <w:numPr>
          <w:ilvl w:val="0"/>
          <w:numId w:val="52"/>
        </w:numPr>
        <w:tabs>
          <w:tab w:val="left" w:pos="709"/>
        </w:tabs>
        <w:autoSpaceDE w:val="0"/>
        <w:autoSpaceDN w:val="0"/>
        <w:ind w:left="709" w:right="764" w:hanging="709"/>
        <w:jc w:val="both"/>
      </w:pPr>
      <w:r w:rsidRPr="00307C4C">
        <w:t>che</w:t>
      </w:r>
      <w:r w:rsidRPr="00307C4C">
        <w:rPr>
          <w:spacing w:val="-35"/>
        </w:rPr>
        <w:t xml:space="preserve"> </w:t>
      </w:r>
      <w:r w:rsidRPr="00307C4C">
        <w:t>ai</w:t>
      </w:r>
      <w:r w:rsidRPr="00307C4C">
        <w:rPr>
          <w:spacing w:val="-35"/>
        </w:rPr>
        <w:t xml:space="preserve"> </w:t>
      </w:r>
      <w:r w:rsidRPr="00307C4C">
        <w:t>sensi</w:t>
      </w:r>
      <w:r w:rsidRPr="00307C4C">
        <w:rPr>
          <w:spacing w:val="-35"/>
        </w:rPr>
        <w:t xml:space="preserve"> </w:t>
      </w:r>
      <w:r w:rsidRPr="00307C4C">
        <w:t>dell’art.</w:t>
      </w:r>
      <w:r w:rsidRPr="00307C4C">
        <w:rPr>
          <w:spacing w:val="-34"/>
        </w:rPr>
        <w:t xml:space="preserve"> </w:t>
      </w:r>
      <w:r w:rsidRPr="00307C4C">
        <w:t>3</w:t>
      </w:r>
      <w:r w:rsidRPr="00307C4C">
        <w:rPr>
          <w:spacing w:val="-35"/>
        </w:rPr>
        <w:t xml:space="preserve"> </w:t>
      </w:r>
      <w:r w:rsidRPr="00307C4C">
        <w:t>comma</w:t>
      </w:r>
      <w:r w:rsidRPr="00307C4C">
        <w:rPr>
          <w:spacing w:val="-33"/>
        </w:rPr>
        <w:t xml:space="preserve"> </w:t>
      </w:r>
      <w:r w:rsidRPr="00307C4C">
        <w:t>8</w:t>
      </w:r>
      <w:r w:rsidRPr="00307C4C">
        <w:rPr>
          <w:spacing w:val="-34"/>
        </w:rPr>
        <w:t xml:space="preserve"> </w:t>
      </w:r>
      <w:r w:rsidRPr="00307C4C">
        <w:t>della</w:t>
      </w:r>
      <w:r w:rsidRPr="00307C4C">
        <w:rPr>
          <w:spacing w:val="-34"/>
        </w:rPr>
        <w:t xml:space="preserve"> </w:t>
      </w:r>
      <w:r w:rsidRPr="00307C4C">
        <w:t>Legge</w:t>
      </w:r>
      <w:r w:rsidRPr="00307C4C">
        <w:rPr>
          <w:spacing w:val="-35"/>
        </w:rPr>
        <w:t xml:space="preserve"> </w:t>
      </w:r>
      <w:r w:rsidRPr="00307C4C">
        <w:t>136</w:t>
      </w:r>
      <w:r w:rsidRPr="00307C4C">
        <w:rPr>
          <w:spacing w:val="-34"/>
        </w:rPr>
        <w:t xml:space="preserve"> </w:t>
      </w:r>
      <w:r w:rsidRPr="00307C4C">
        <w:t>del</w:t>
      </w:r>
      <w:r w:rsidRPr="00307C4C">
        <w:rPr>
          <w:spacing w:val="-34"/>
        </w:rPr>
        <w:t xml:space="preserve"> </w:t>
      </w:r>
      <w:r w:rsidRPr="00307C4C">
        <w:t>13.08.2010</w:t>
      </w:r>
      <w:r w:rsidRPr="00307C4C">
        <w:rPr>
          <w:spacing w:val="-34"/>
        </w:rPr>
        <w:t xml:space="preserve"> </w:t>
      </w:r>
      <w:r w:rsidRPr="00307C4C">
        <w:t>il</w:t>
      </w:r>
      <w:r w:rsidRPr="00307C4C">
        <w:rPr>
          <w:spacing w:val="-34"/>
        </w:rPr>
        <w:t xml:space="preserve"> </w:t>
      </w:r>
      <w:r w:rsidRPr="00307C4C">
        <w:t>sottoscritto</w:t>
      </w:r>
      <w:r w:rsidRPr="00307C4C">
        <w:rPr>
          <w:spacing w:val="-34"/>
        </w:rPr>
        <w:t xml:space="preserve"> </w:t>
      </w:r>
      <w:r w:rsidRPr="00307C4C">
        <w:t>si</w:t>
      </w:r>
      <w:r w:rsidRPr="00307C4C">
        <w:rPr>
          <w:spacing w:val="-35"/>
        </w:rPr>
        <w:t xml:space="preserve"> a</w:t>
      </w:r>
      <w:r w:rsidRPr="00307C4C">
        <w:t>ssume l’obbligo</w:t>
      </w:r>
      <w:r w:rsidRPr="00307C4C">
        <w:rPr>
          <w:spacing w:val="-18"/>
        </w:rPr>
        <w:t xml:space="preserve"> </w:t>
      </w:r>
      <w:r w:rsidRPr="00307C4C">
        <w:t>di</w:t>
      </w:r>
      <w:r w:rsidRPr="00307C4C">
        <w:rPr>
          <w:spacing w:val="-18"/>
        </w:rPr>
        <w:t xml:space="preserve"> </w:t>
      </w:r>
      <w:r w:rsidRPr="00307C4C">
        <w:t>rispettare</w:t>
      </w:r>
      <w:r w:rsidRPr="00307C4C">
        <w:rPr>
          <w:spacing w:val="-18"/>
        </w:rPr>
        <w:t xml:space="preserve"> </w:t>
      </w:r>
      <w:r w:rsidRPr="00307C4C">
        <w:t>la</w:t>
      </w:r>
      <w:r w:rsidRPr="00307C4C">
        <w:rPr>
          <w:spacing w:val="-18"/>
        </w:rPr>
        <w:t xml:space="preserve"> </w:t>
      </w:r>
      <w:r w:rsidRPr="00307C4C">
        <w:t>normativa</w:t>
      </w:r>
      <w:r w:rsidRPr="00307C4C">
        <w:rPr>
          <w:spacing w:val="-17"/>
        </w:rPr>
        <w:t xml:space="preserve"> </w:t>
      </w:r>
      <w:r w:rsidRPr="00307C4C">
        <w:t>relativa</w:t>
      </w:r>
      <w:r w:rsidRPr="00307C4C">
        <w:rPr>
          <w:spacing w:val="-19"/>
        </w:rPr>
        <w:t xml:space="preserve"> </w:t>
      </w:r>
      <w:r w:rsidRPr="00307C4C">
        <w:t>alla</w:t>
      </w:r>
      <w:r w:rsidRPr="00307C4C">
        <w:rPr>
          <w:spacing w:val="-17"/>
        </w:rPr>
        <w:t xml:space="preserve"> </w:t>
      </w:r>
      <w:r w:rsidRPr="00307C4C">
        <w:t>tracciabilità</w:t>
      </w:r>
      <w:r w:rsidRPr="00307C4C">
        <w:rPr>
          <w:spacing w:val="-17"/>
        </w:rPr>
        <w:t xml:space="preserve"> </w:t>
      </w:r>
      <w:r w:rsidRPr="00307C4C">
        <w:t>dei</w:t>
      </w:r>
      <w:r w:rsidRPr="00307C4C">
        <w:rPr>
          <w:spacing w:val="-18"/>
        </w:rPr>
        <w:t xml:space="preserve"> </w:t>
      </w:r>
      <w:r w:rsidRPr="00307C4C">
        <w:t>flussi</w:t>
      </w:r>
      <w:r w:rsidRPr="00307C4C">
        <w:rPr>
          <w:spacing w:val="-18"/>
        </w:rPr>
        <w:t xml:space="preserve"> </w:t>
      </w:r>
      <w:r w:rsidRPr="00307C4C">
        <w:t>finanziari</w:t>
      </w:r>
      <w:r w:rsidRPr="00307C4C">
        <w:rPr>
          <w:spacing w:val="-18"/>
        </w:rPr>
        <w:t xml:space="preserve"> </w:t>
      </w:r>
      <w:r w:rsidRPr="00307C4C">
        <w:t>pena</w:t>
      </w:r>
      <w:r w:rsidRPr="00307C4C">
        <w:rPr>
          <w:spacing w:val="-17"/>
        </w:rPr>
        <w:t xml:space="preserve"> </w:t>
      </w:r>
      <w:r w:rsidRPr="00307C4C">
        <w:t>la nullità assoluta del</w:t>
      </w:r>
      <w:r w:rsidRPr="00307C4C">
        <w:rPr>
          <w:spacing w:val="-5"/>
        </w:rPr>
        <w:t xml:space="preserve"> </w:t>
      </w:r>
      <w:r w:rsidRPr="00307C4C">
        <w:t>contratto;</w:t>
      </w:r>
    </w:p>
    <w:p w:rsidR="00A65E44" w:rsidRPr="00A65E44" w:rsidRDefault="00BB03D7" w:rsidP="00A65E44">
      <w:pPr>
        <w:pStyle w:val="Paragrafoelenco"/>
        <w:widowControl w:val="0"/>
        <w:numPr>
          <w:ilvl w:val="0"/>
          <w:numId w:val="52"/>
        </w:numPr>
        <w:tabs>
          <w:tab w:val="left" w:pos="709"/>
        </w:tabs>
        <w:autoSpaceDE w:val="0"/>
        <w:autoSpaceDN w:val="0"/>
        <w:spacing w:before="60"/>
        <w:ind w:left="709" w:right="762" w:hanging="709"/>
        <w:jc w:val="both"/>
      </w:pPr>
      <w:r w:rsidRPr="00307C4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7348855</wp:posOffset>
                </wp:positionH>
                <wp:positionV relativeFrom="page">
                  <wp:posOffset>3041015</wp:posOffset>
                </wp:positionV>
                <wp:extent cx="154940" cy="4621530"/>
                <wp:effectExtent l="0" t="2540" r="190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4621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E44" w:rsidRDefault="00A65E44" w:rsidP="00A65E44">
                            <w:pPr>
                              <w:spacing w:before="20"/>
                              <w:ind w:left="20"/>
                              <w:rPr>
                                <w:rFonts w:ascii="Courier New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78.65pt;margin-top:239.45pt;width:12.2pt;height:363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" filled="f" stroked="f">
                <v:textbox style="layout-flow:vertical;mso-layout-flow-alt:bottom-to-top" inset="0,0,0,0">
                  <w:txbxContent>
                    <w:p w:rsidR="00A65E44" w:rsidRDefault="00A65E44" w:rsidP="00A65E44">
                      <w:pPr>
                        <w:spacing w:before="20"/>
                        <w:ind w:left="20"/>
                        <w:rPr>
                          <w:rFonts w:ascii="Courier New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65E44" w:rsidRPr="00307C4C">
        <w:t>di acconsentire al trattamento dei propri dati, anche personali, esclusivamente nell’ambito</w:t>
      </w:r>
      <w:r w:rsidR="00A65E44" w:rsidRPr="00307C4C">
        <w:rPr>
          <w:spacing w:val="-13"/>
        </w:rPr>
        <w:t xml:space="preserve"> </w:t>
      </w:r>
      <w:r w:rsidR="00A65E44" w:rsidRPr="00307C4C">
        <w:t>del</w:t>
      </w:r>
      <w:r w:rsidR="00A65E44" w:rsidRPr="00307C4C">
        <w:rPr>
          <w:spacing w:val="-12"/>
        </w:rPr>
        <w:t xml:space="preserve"> </w:t>
      </w:r>
      <w:r w:rsidR="00A65E44" w:rsidRPr="00307C4C">
        <w:t>procedimento</w:t>
      </w:r>
      <w:r w:rsidR="00A65E44" w:rsidRPr="00307C4C">
        <w:rPr>
          <w:spacing w:val="-13"/>
        </w:rPr>
        <w:t xml:space="preserve"> </w:t>
      </w:r>
      <w:r w:rsidR="00A65E44" w:rsidRPr="00307C4C">
        <w:t>per</w:t>
      </w:r>
      <w:r w:rsidR="00A65E44" w:rsidRPr="00307C4C">
        <w:rPr>
          <w:spacing w:val="-12"/>
        </w:rPr>
        <w:t xml:space="preserve"> </w:t>
      </w:r>
      <w:r w:rsidR="00A65E44" w:rsidRPr="00307C4C">
        <w:t>il</w:t>
      </w:r>
      <w:r w:rsidR="00A65E44" w:rsidRPr="00307C4C">
        <w:rPr>
          <w:spacing w:val="-12"/>
        </w:rPr>
        <w:t xml:space="preserve"> </w:t>
      </w:r>
      <w:r w:rsidR="00A65E44" w:rsidRPr="00307C4C">
        <w:t>quale</w:t>
      </w:r>
      <w:r w:rsidR="00A65E44" w:rsidRPr="00307C4C">
        <w:rPr>
          <w:spacing w:val="-12"/>
        </w:rPr>
        <w:t xml:space="preserve"> </w:t>
      </w:r>
      <w:r w:rsidR="00A65E44" w:rsidRPr="00307C4C">
        <w:t>la</w:t>
      </w:r>
      <w:r w:rsidR="00A65E44" w:rsidRPr="00307C4C">
        <w:rPr>
          <w:spacing w:val="-12"/>
        </w:rPr>
        <w:t xml:space="preserve"> </w:t>
      </w:r>
      <w:r w:rsidR="00A65E44" w:rsidRPr="00307C4C">
        <w:t>presente</w:t>
      </w:r>
      <w:r w:rsidR="00A65E44" w:rsidRPr="00307C4C">
        <w:rPr>
          <w:spacing w:val="-13"/>
        </w:rPr>
        <w:t xml:space="preserve"> </w:t>
      </w:r>
      <w:r w:rsidR="00A65E44" w:rsidRPr="00307C4C">
        <w:t>dichiarazione</w:t>
      </w:r>
      <w:r w:rsidR="00A65E44" w:rsidRPr="00307C4C">
        <w:rPr>
          <w:spacing w:val="-12"/>
        </w:rPr>
        <w:t xml:space="preserve"> </w:t>
      </w:r>
      <w:r w:rsidR="00A65E44" w:rsidRPr="00307C4C">
        <w:t>viene</w:t>
      </w:r>
      <w:r w:rsidR="00A65E44" w:rsidRPr="00307C4C">
        <w:rPr>
          <w:spacing w:val="-12"/>
        </w:rPr>
        <w:t xml:space="preserve"> </w:t>
      </w:r>
      <w:r w:rsidR="00A65E44" w:rsidRPr="00307C4C">
        <w:t>resa</w:t>
      </w:r>
      <w:r w:rsidR="00A65E44">
        <w:t>;</w:t>
      </w:r>
    </w:p>
    <w:p w:rsidR="00A65E44" w:rsidRPr="00307C4C" w:rsidRDefault="00A65E44" w:rsidP="00A65E44">
      <w:pPr>
        <w:pStyle w:val="Corpodeltesto"/>
        <w:spacing w:before="4"/>
        <w:rPr>
          <w:b/>
        </w:rPr>
      </w:pPr>
    </w:p>
    <w:p w:rsidR="00A65E44" w:rsidRPr="00307C4C" w:rsidRDefault="00A65E44" w:rsidP="00A65E44">
      <w:pPr>
        <w:pStyle w:val="Corpodeltesto"/>
        <w:tabs>
          <w:tab w:val="left" w:pos="1708"/>
          <w:tab w:val="left" w:pos="3717"/>
        </w:tabs>
        <w:spacing w:before="1"/>
        <w:ind w:left="226"/>
      </w:pPr>
      <w:r w:rsidRPr="00307C4C">
        <w:rPr>
          <w:u w:val="single"/>
        </w:rPr>
        <w:tab/>
      </w:r>
      <w:r w:rsidRPr="00307C4C">
        <w:t>(</w:t>
      </w:r>
      <w:r w:rsidRPr="00307C4C">
        <w:rPr>
          <w:u w:val="single"/>
        </w:rPr>
        <w:t xml:space="preserve">    </w:t>
      </w:r>
      <w:r w:rsidRPr="00307C4C">
        <w:t xml:space="preserve">),  lì </w:t>
      </w:r>
      <w:r w:rsidRPr="00307C4C">
        <w:rPr>
          <w:u w:val="single"/>
        </w:rPr>
        <w:t xml:space="preserve">    </w:t>
      </w:r>
      <w:r w:rsidRPr="00307C4C">
        <w:rPr>
          <w:w w:val="160"/>
        </w:rPr>
        <w:t>/</w:t>
      </w:r>
      <w:r w:rsidRPr="00307C4C">
        <w:rPr>
          <w:spacing w:val="85"/>
          <w:w w:val="160"/>
          <w:u w:val="single"/>
        </w:rPr>
        <w:t xml:space="preserve"> </w:t>
      </w:r>
      <w:r w:rsidRPr="00307C4C">
        <w:rPr>
          <w:spacing w:val="-3"/>
          <w:w w:val="160"/>
        </w:rPr>
        <w:t>/</w:t>
      </w:r>
      <w:r w:rsidRPr="00307C4C">
        <w:rPr>
          <w:u w:val="single"/>
        </w:rPr>
        <w:t xml:space="preserve"> </w:t>
      </w:r>
      <w:r w:rsidRPr="00307C4C">
        <w:rPr>
          <w:u w:val="single"/>
        </w:rPr>
        <w:tab/>
      </w:r>
    </w:p>
    <w:p w:rsidR="00A65E44" w:rsidRPr="00307C4C" w:rsidRDefault="00A65E44" w:rsidP="00A65E44">
      <w:pPr>
        <w:pStyle w:val="Corpodeltesto"/>
        <w:ind w:left="7922"/>
      </w:pPr>
      <w:r w:rsidRPr="00307C4C">
        <w:t>Il dichiarante</w:t>
      </w:r>
    </w:p>
    <w:p w:rsidR="000613C5" w:rsidRPr="000613C5" w:rsidRDefault="000613C5" w:rsidP="000613C5">
      <w:pPr>
        <w:jc w:val="both"/>
        <w:rPr>
          <w:rFonts w:ascii="Calibri" w:hAnsi="Calibri" w:cs="Calibri"/>
          <w:b/>
          <w:sz w:val="18"/>
          <w:szCs w:val="18"/>
        </w:rPr>
      </w:pPr>
      <w:r w:rsidRPr="000613C5">
        <w:rPr>
          <w:rFonts w:ascii="Calibri" w:hAnsi="Calibri" w:cs="Calibri"/>
          <w:b/>
          <w:sz w:val="18"/>
          <w:szCs w:val="18"/>
        </w:rPr>
        <w:lastRenderedPageBreak/>
        <w:t>N.B. È necessario allegare fotocopia di valido documento di riconoscimento in corso di validità del sottoscrittore salvo che il modulo non sia sottoscritto con firma digitale o firma elettronica avanzata secondo i formati ammessi dalla Decisione sulla esecuzione UE n. 2015/1506 della Commissione europea del 08.09.2015.</w:t>
      </w:r>
    </w:p>
    <w:p w:rsidR="000613C5" w:rsidRDefault="000613C5" w:rsidP="000613C5">
      <w:pPr>
        <w:jc w:val="both"/>
        <w:rPr>
          <w:rFonts w:ascii="Calibri" w:hAnsi="Calibri" w:cs="Calibri"/>
          <w:b/>
          <w:sz w:val="22"/>
          <w:szCs w:val="22"/>
        </w:rPr>
      </w:pPr>
    </w:p>
    <w:p w:rsidR="000613C5" w:rsidRDefault="000613C5" w:rsidP="000613C5">
      <w:pPr>
        <w:jc w:val="both"/>
        <w:rPr>
          <w:rFonts w:ascii="Calibri" w:hAnsi="Calibri" w:cs="Calibri"/>
          <w:b/>
          <w:sz w:val="22"/>
          <w:szCs w:val="22"/>
        </w:rPr>
      </w:pPr>
    </w:p>
    <w:p w:rsidR="000613C5" w:rsidRPr="000613C5" w:rsidRDefault="000613C5" w:rsidP="000613C5">
      <w:pPr>
        <w:jc w:val="both"/>
        <w:rPr>
          <w:rFonts w:ascii="Calibri" w:hAnsi="Calibri" w:cs="Calibri"/>
          <w:sz w:val="16"/>
          <w:szCs w:val="16"/>
        </w:rPr>
      </w:pPr>
      <w:r w:rsidRPr="000613C5">
        <w:rPr>
          <w:rFonts w:ascii="Calibri" w:hAnsi="Calibri" w:cs="Calibri"/>
          <w:b/>
          <w:sz w:val="16"/>
          <w:szCs w:val="16"/>
        </w:rPr>
        <w:t xml:space="preserve">Ai sensi </w:t>
      </w:r>
      <w:r w:rsidRPr="000613C5">
        <w:rPr>
          <w:rFonts w:ascii="Calibri" w:hAnsi="Calibri" w:cs="Calibri"/>
          <w:b/>
          <w:iCs/>
          <w:sz w:val="16"/>
          <w:szCs w:val="16"/>
        </w:rPr>
        <w:t>del Regolamento UE n.2016/679 e del Decreto Legislativo n° 196/2003</w:t>
      </w:r>
      <w:r w:rsidRPr="000613C5">
        <w:rPr>
          <w:rFonts w:ascii="Calibri" w:hAnsi="Calibri" w:cs="Calibri"/>
          <w:b/>
          <w:sz w:val="16"/>
          <w:szCs w:val="16"/>
        </w:rPr>
        <w:t xml:space="preserve"> si informa che:</w:t>
      </w:r>
    </w:p>
    <w:p w:rsidR="000613C5" w:rsidRPr="000613C5" w:rsidRDefault="000613C5" w:rsidP="000613C5">
      <w:pPr>
        <w:jc w:val="both"/>
        <w:rPr>
          <w:rFonts w:ascii="Calibri" w:hAnsi="Calibri" w:cs="Calibri"/>
          <w:sz w:val="16"/>
          <w:szCs w:val="16"/>
        </w:rPr>
      </w:pPr>
      <w:r w:rsidRPr="000613C5">
        <w:rPr>
          <w:rFonts w:ascii="Calibri" w:hAnsi="Calibri" w:cs="Calibri"/>
          <w:sz w:val="16"/>
          <w:szCs w:val="16"/>
        </w:rPr>
        <w:t>a) le finalità e le modalità di trattamento cui sono destinati i dati raccolti ineriscono al procedimento in oggetto;</w:t>
      </w:r>
    </w:p>
    <w:p w:rsidR="000613C5" w:rsidRPr="000613C5" w:rsidRDefault="000613C5" w:rsidP="000613C5">
      <w:pPr>
        <w:jc w:val="both"/>
        <w:rPr>
          <w:rFonts w:ascii="Calibri" w:hAnsi="Calibri" w:cs="Calibri"/>
          <w:sz w:val="16"/>
          <w:szCs w:val="16"/>
        </w:rPr>
      </w:pPr>
      <w:r w:rsidRPr="000613C5">
        <w:rPr>
          <w:rFonts w:ascii="Calibri" w:hAnsi="Calibri" w:cs="Calibri"/>
          <w:sz w:val="16"/>
          <w:szCs w:val="16"/>
        </w:rPr>
        <w:t>b) il conferimento dei dati costituisce presupposto necessario per la partecipazione alla gara;</w:t>
      </w:r>
    </w:p>
    <w:p w:rsidR="000613C5" w:rsidRPr="000613C5" w:rsidRDefault="000613C5" w:rsidP="000613C5">
      <w:pPr>
        <w:jc w:val="both"/>
        <w:rPr>
          <w:rFonts w:ascii="Calibri" w:hAnsi="Calibri" w:cs="Calibri"/>
          <w:sz w:val="16"/>
          <w:szCs w:val="16"/>
        </w:rPr>
      </w:pPr>
      <w:r w:rsidRPr="000613C5">
        <w:rPr>
          <w:rFonts w:ascii="Calibri" w:hAnsi="Calibri" w:cs="Calibri"/>
          <w:sz w:val="16"/>
          <w:szCs w:val="16"/>
        </w:rPr>
        <w:t>c) l’eventuale rifiuto a rispondere comporta esclusione dal procedimento in oggetto;</w:t>
      </w:r>
    </w:p>
    <w:p w:rsidR="000613C5" w:rsidRPr="000613C5" w:rsidRDefault="000613C5" w:rsidP="000613C5">
      <w:pPr>
        <w:jc w:val="both"/>
        <w:rPr>
          <w:rFonts w:ascii="Calibri" w:hAnsi="Calibri" w:cs="Calibri"/>
          <w:sz w:val="16"/>
          <w:szCs w:val="16"/>
        </w:rPr>
      </w:pPr>
      <w:r w:rsidRPr="000613C5">
        <w:rPr>
          <w:rFonts w:ascii="Calibri" w:hAnsi="Calibri" w:cs="Calibri"/>
          <w:sz w:val="16"/>
          <w:szCs w:val="16"/>
        </w:rPr>
        <w:t>d) i soggetti o le categorie di soggetti ai quali i dati possono essere comunicati sono: il personale dell’Amministrazione implicato nel procedimento, i concorrenti che partecipano alla gara, ogni altro soggetto che abbia interesse ai sensi del Decreto Legislativo n. 267/2000 e della Legge n. 241/90, i soggetti destinatari delle comunicazioni previste dalla legge in materia di contratti pubblici, gli organi dell’autorità giudiziaria;</w:t>
      </w:r>
    </w:p>
    <w:p w:rsidR="00212597" w:rsidRPr="0005686C" w:rsidRDefault="000613C5" w:rsidP="000613C5">
      <w:pPr>
        <w:jc w:val="both"/>
        <w:rPr>
          <w:rFonts w:ascii="Calibri" w:hAnsi="Calibri" w:cs="Arial"/>
          <w:b/>
          <w:sz w:val="24"/>
          <w:szCs w:val="24"/>
        </w:rPr>
      </w:pPr>
      <w:r w:rsidRPr="000613C5">
        <w:rPr>
          <w:rFonts w:ascii="Calibri" w:hAnsi="Calibri" w:cs="Calibri"/>
          <w:sz w:val="16"/>
          <w:szCs w:val="16"/>
        </w:rPr>
        <w:t>e) i diritti spettanti all’interessato sono quelli di cui al Regolamento UE n.2016/679 e al Decreto Legislativo n° 196/2003.</w:t>
      </w:r>
    </w:p>
    <w:sectPr w:rsidR="00212597" w:rsidRPr="0005686C" w:rsidSect="00F36980">
      <w:pgSz w:w="11907" w:h="16840"/>
      <w:pgMar w:top="1134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3AE" w:rsidRDefault="004803AE">
      <w:r>
        <w:separator/>
      </w:r>
    </w:p>
  </w:endnote>
  <w:endnote w:type="continuationSeparator" w:id="0">
    <w:p w:rsidR="004803AE" w:rsidRDefault="0048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3AE" w:rsidRDefault="004803AE">
      <w:r>
        <w:separator/>
      </w:r>
    </w:p>
  </w:footnote>
  <w:footnote w:type="continuationSeparator" w:id="0">
    <w:p w:rsidR="004803AE" w:rsidRDefault="00480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Letter"/>
      <w:lvlText w:val="%3)"/>
      <w:lvlJc w:val="left"/>
      <w:pPr>
        <w:tabs>
          <w:tab w:val="num" w:pos="0"/>
        </w:tabs>
        <w:ind w:left="2340" w:hanging="360"/>
      </w:pPr>
      <w:rPr>
        <w:rFonts w:ascii="Wingdings" w:hAnsi="Wingdings" w:cs="Wingdings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7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."/>
      <w:lvlJc w:val="left"/>
      <w:pPr>
        <w:tabs>
          <w:tab w:val="num" w:pos="0"/>
        </w:tabs>
        <w:ind w:left="1776" w:hanging="360"/>
      </w:p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."/>
      <w:lvlJc w:val="left"/>
      <w:pPr>
        <w:tabs>
          <w:tab w:val="num" w:pos="-1132"/>
        </w:tabs>
        <w:ind w:left="644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20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color w:val="auto"/>
      </w:rPr>
    </w:lvl>
  </w:abstractNum>
  <w:abstractNum w:abstractNumId="22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"/>
      <w:lvlJc w:val="left"/>
      <w:pPr>
        <w:tabs>
          <w:tab w:val="num" w:pos="-10"/>
        </w:tabs>
        <w:ind w:left="1070" w:hanging="360"/>
      </w:pPr>
      <w:rPr>
        <w:rFonts w:ascii="Symbol" w:hAnsi="Symbol" w:cs="Times New Roman"/>
        <w:b/>
        <w:color w:val="auto"/>
        <w:sz w:val="20"/>
        <w:u w:val="none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4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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</w:rPr>
    </w:lvl>
  </w:abstractNum>
  <w:abstractNum w:abstractNumId="25" w15:restartNumberingAfterBreak="0">
    <w:nsid w:val="01611A2E"/>
    <w:multiLevelType w:val="hybridMultilevel"/>
    <w:tmpl w:val="FB42989C"/>
    <w:lvl w:ilvl="0" w:tplc="E9F01C92">
      <w:start w:val="14"/>
      <w:numFmt w:val="bullet"/>
      <w:lvlText w:val="-"/>
      <w:lvlJc w:val="left"/>
      <w:pPr>
        <w:ind w:left="360" w:hanging="360"/>
      </w:pPr>
      <w:rPr>
        <w:rFonts w:ascii="Titillium" w:eastAsia="Calibri" w:hAnsi="Titillium" w:cs="Titillium Web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0C7C12A6"/>
    <w:multiLevelType w:val="hybridMultilevel"/>
    <w:tmpl w:val="0D0E1CF8"/>
    <w:lvl w:ilvl="0" w:tplc="54C8E178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11C20C1"/>
    <w:multiLevelType w:val="multilevel"/>
    <w:tmpl w:val="494AEE94"/>
    <w:lvl w:ilvl="0">
      <w:start w:val="1"/>
      <w:numFmt w:val="decimal"/>
      <w:lvlText w:val="%1)"/>
      <w:lvlJc w:val="left"/>
      <w:pPr>
        <w:ind w:left="720" w:hanging="360"/>
      </w:pPr>
      <w:rPr>
        <w:rFonts w:ascii="Titillium" w:hAnsi="Titillium" w:hint="default"/>
        <w:b w:val="0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2376989"/>
    <w:multiLevelType w:val="hybridMultilevel"/>
    <w:tmpl w:val="F26CA45E"/>
    <w:lvl w:ilvl="0" w:tplc="9782C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29817F3"/>
    <w:multiLevelType w:val="hybridMultilevel"/>
    <w:tmpl w:val="67A20D8C"/>
    <w:lvl w:ilvl="0" w:tplc="E8C45C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50E5ED8"/>
    <w:multiLevelType w:val="hybridMultilevel"/>
    <w:tmpl w:val="BB86B3B0"/>
    <w:lvl w:ilvl="0" w:tplc="04100005">
      <w:start w:val="1"/>
      <w:numFmt w:val="bullet"/>
      <w:lvlText w:val=""/>
      <w:lvlJc w:val="left"/>
      <w:pPr>
        <w:ind w:left="10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31" w15:restartNumberingAfterBreak="0">
    <w:nsid w:val="165F7464"/>
    <w:multiLevelType w:val="hybridMultilevel"/>
    <w:tmpl w:val="D6BEEB96"/>
    <w:lvl w:ilvl="0" w:tplc="9FD4F356">
      <w:numFmt w:val="bullet"/>
      <w:lvlText w:val="-"/>
      <w:lvlJc w:val="left"/>
      <w:pPr>
        <w:ind w:left="-416" w:hanging="360"/>
      </w:pPr>
      <w:rPr>
        <w:rFonts w:ascii="Calibri" w:eastAsia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3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7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4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1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</w:abstractNum>
  <w:abstractNum w:abstractNumId="32" w15:restartNumberingAfterBreak="0">
    <w:nsid w:val="16E15B6C"/>
    <w:multiLevelType w:val="multilevel"/>
    <w:tmpl w:val="E5C6987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BA6FCC"/>
    <w:multiLevelType w:val="hybridMultilevel"/>
    <w:tmpl w:val="3D042452"/>
    <w:lvl w:ilvl="0" w:tplc="D35AE2B0">
      <w:start w:val="1"/>
      <w:numFmt w:val="decimal"/>
      <w:lvlText w:val="%1)"/>
      <w:lvlJc w:val="left"/>
      <w:pPr>
        <w:ind w:left="470" w:hanging="231"/>
        <w:jc w:val="right"/>
      </w:pPr>
      <w:rPr>
        <w:rFonts w:ascii="Times New Roman" w:eastAsia="Times New Roman" w:hAnsi="Times New Roman" w:cs="Times New Roman" w:hint="default"/>
        <w:w w:val="87"/>
        <w:sz w:val="20"/>
        <w:szCs w:val="20"/>
        <w:lang w:val="it-IT" w:eastAsia="en-US" w:bidi="ar-SA"/>
      </w:rPr>
    </w:lvl>
    <w:lvl w:ilvl="1" w:tplc="9A2864B0">
      <w:numFmt w:val="bullet"/>
      <w:lvlText w:val="•"/>
      <w:lvlJc w:val="left"/>
      <w:pPr>
        <w:ind w:left="1380" w:hanging="231"/>
      </w:pPr>
      <w:rPr>
        <w:rFonts w:hint="default"/>
        <w:lang w:val="it-IT" w:eastAsia="en-US" w:bidi="ar-SA"/>
      </w:rPr>
    </w:lvl>
    <w:lvl w:ilvl="2" w:tplc="187A6EFC">
      <w:numFmt w:val="bullet"/>
      <w:lvlText w:val="•"/>
      <w:lvlJc w:val="left"/>
      <w:pPr>
        <w:ind w:left="2281" w:hanging="231"/>
      </w:pPr>
      <w:rPr>
        <w:rFonts w:hint="default"/>
        <w:lang w:val="it-IT" w:eastAsia="en-US" w:bidi="ar-SA"/>
      </w:rPr>
    </w:lvl>
    <w:lvl w:ilvl="3" w:tplc="5AFE1E1E">
      <w:numFmt w:val="bullet"/>
      <w:lvlText w:val="•"/>
      <w:lvlJc w:val="left"/>
      <w:pPr>
        <w:ind w:left="3181" w:hanging="231"/>
      </w:pPr>
      <w:rPr>
        <w:rFonts w:hint="default"/>
        <w:lang w:val="it-IT" w:eastAsia="en-US" w:bidi="ar-SA"/>
      </w:rPr>
    </w:lvl>
    <w:lvl w:ilvl="4" w:tplc="D1B483F8">
      <w:numFmt w:val="bullet"/>
      <w:lvlText w:val="•"/>
      <w:lvlJc w:val="left"/>
      <w:pPr>
        <w:ind w:left="4082" w:hanging="231"/>
      </w:pPr>
      <w:rPr>
        <w:rFonts w:hint="default"/>
        <w:lang w:val="it-IT" w:eastAsia="en-US" w:bidi="ar-SA"/>
      </w:rPr>
    </w:lvl>
    <w:lvl w:ilvl="5" w:tplc="30080162">
      <w:numFmt w:val="bullet"/>
      <w:lvlText w:val="•"/>
      <w:lvlJc w:val="left"/>
      <w:pPr>
        <w:ind w:left="4983" w:hanging="231"/>
      </w:pPr>
      <w:rPr>
        <w:rFonts w:hint="default"/>
        <w:lang w:val="it-IT" w:eastAsia="en-US" w:bidi="ar-SA"/>
      </w:rPr>
    </w:lvl>
    <w:lvl w:ilvl="6" w:tplc="79729B9E">
      <w:numFmt w:val="bullet"/>
      <w:lvlText w:val="•"/>
      <w:lvlJc w:val="left"/>
      <w:pPr>
        <w:ind w:left="5883" w:hanging="231"/>
      </w:pPr>
      <w:rPr>
        <w:rFonts w:hint="default"/>
        <w:lang w:val="it-IT" w:eastAsia="en-US" w:bidi="ar-SA"/>
      </w:rPr>
    </w:lvl>
    <w:lvl w:ilvl="7" w:tplc="76B8E3AA">
      <w:numFmt w:val="bullet"/>
      <w:lvlText w:val="•"/>
      <w:lvlJc w:val="left"/>
      <w:pPr>
        <w:ind w:left="6784" w:hanging="231"/>
      </w:pPr>
      <w:rPr>
        <w:rFonts w:hint="default"/>
        <w:lang w:val="it-IT" w:eastAsia="en-US" w:bidi="ar-SA"/>
      </w:rPr>
    </w:lvl>
    <w:lvl w:ilvl="8" w:tplc="B538D62A">
      <w:numFmt w:val="bullet"/>
      <w:lvlText w:val="•"/>
      <w:lvlJc w:val="left"/>
      <w:pPr>
        <w:ind w:left="7685" w:hanging="231"/>
      </w:pPr>
      <w:rPr>
        <w:rFonts w:hint="default"/>
        <w:lang w:val="it-IT" w:eastAsia="en-US" w:bidi="ar-SA"/>
      </w:rPr>
    </w:lvl>
  </w:abstractNum>
  <w:abstractNum w:abstractNumId="34" w15:restartNumberingAfterBreak="0">
    <w:nsid w:val="18926034"/>
    <w:multiLevelType w:val="multilevel"/>
    <w:tmpl w:val="E962E83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1D0C7BA9"/>
    <w:multiLevelType w:val="hybridMultilevel"/>
    <w:tmpl w:val="466E63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FDD15A8"/>
    <w:multiLevelType w:val="hybridMultilevel"/>
    <w:tmpl w:val="03D6A9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B036B8"/>
    <w:multiLevelType w:val="hybridMultilevel"/>
    <w:tmpl w:val="E1180854"/>
    <w:lvl w:ilvl="0" w:tplc="D9842D16">
      <w:start w:val="14"/>
      <w:numFmt w:val="bullet"/>
      <w:lvlText w:val="-"/>
      <w:lvlJc w:val="left"/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8" w15:restartNumberingAfterBreak="0">
    <w:nsid w:val="25D767E0"/>
    <w:multiLevelType w:val="hybridMultilevel"/>
    <w:tmpl w:val="DFA8AD9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8724D13"/>
    <w:multiLevelType w:val="hybridMultilevel"/>
    <w:tmpl w:val="44D893D2"/>
    <w:lvl w:ilvl="0" w:tplc="9782CDA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295B53C4"/>
    <w:multiLevelType w:val="hybridMultilevel"/>
    <w:tmpl w:val="B5A2796E"/>
    <w:lvl w:ilvl="0" w:tplc="CAD60CF2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0D50B5C"/>
    <w:multiLevelType w:val="hybridMultilevel"/>
    <w:tmpl w:val="0F2433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057E30"/>
    <w:multiLevelType w:val="hybridMultilevel"/>
    <w:tmpl w:val="6B926272"/>
    <w:lvl w:ilvl="0" w:tplc="00000004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8777F7C"/>
    <w:multiLevelType w:val="hybridMultilevel"/>
    <w:tmpl w:val="FB38377C"/>
    <w:lvl w:ilvl="0" w:tplc="00000004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39162DC4"/>
    <w:multiLevelType w:val="hybridMultilevel"/>
    <w:tmpl w:val="8AE63EAE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tillium" w:eastAsia="Calibri" w:hAnsi="Titillium" w:cs="Titillium Web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A6D3749"/>
    <w:multiLevelType w:val="hybridMultilevel"/>
    <w:tmpl w:val="641045E0"/>
    <w:lvl w:ilvl="0" w:tplc="9782C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621554"/>
    <w:multiLevelType w:val="hybridMultilevel"/>
    <w:tmpl w:val="F08E293E"/>
    <w:lvl w:ilvl="0" w:tplc="9782C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164480B"/>
    <w:multiLevelType w:val="hybridMultilevel"/>
    <w:tmpl w:val="E52661FE"/>
    <w:lvl w:ilvl="0" w:tplc="88FCB4E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C62D12"/>
    <w:multiLevelType w:val="hybridMultilevel"/>
    <w:tmpl w:val="7E1EB09E"/>
    <w:lvl w:ilvl="0" w:tplc="484283B4">
      <w:start w:val="3"/>
      <w:numFmt w:val="upperLetter"/>
      <w:lvlText w:val="%1"/>
      <w:lvlJc w:val="left"/>
      <w:pPr>
        <w:ind w:left="620" w:hanging="395"/>
      </w:pPr>
      <w:rPr>
        <w:rFonts w:hint="default"/>
        <w:lang w:val="it-IT" w:eastAsia="en-US" w:bidi="ar-SA"/>
      </w:rPr>
    </w:lvl>
    <w:lvl w:ilvl="1" w:tplc="F7529CFC">
      <w:start w:val="1"/>
      <w:numFmt w:val="lowerLetter"/>
      <w:lvlText w:val="%2)"/>
      <w:lvlJc w:val="left"/>
      <w:pPr>
        <w:ind w:left="1222" w:hanging="497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2" w:tplc="0096F168">
      <w:numFmt w:val="bullet"/>
      <w:lvlText w:val="•"/>
      <w:lvlJc w:val="left"/>
      <w:pPr>
        <w:ind w:left="2180" w:hanging="497"/>
      </w:pPr>
      <w:rPr>
        <w:rFonts w:hint="default"/>
        <w:lang w:val="it-IT" w:eastAsia="en-US" w:bidi="ar-SA"/>
      </w:rPr>
    </w:lvl>
    <w:lvl w:ilvl="3" w:tplc="D144D41C">
      <w:numFmt w:val="bullet"/>
      <w:lvlText w:val="•"/>
      <w:lvlJc w:val="left"/>
      <w:pPr>
        <w:ind w:left="3141" w:hanging="497"/>
      </w:pPr>
      <w:rPr>
        <w:rFonts w:hint="default"/>
        <w:lang w:val="it-IT" w:eastAsia="en-US" w:bidi="ar-SA"/>
      </w:rPr>
    </w:lvl>
    <w:lvl w:ilvl="4" w:tplc="EC7A83E4">
      <w:numFmt w:val="bullet"/>
      <w:lvlText w:val="•"/>
      <w:lvlJc w:val="left"/>
      <w:pPr>
        <w:ind w:left="4102" w:hanging="497"/>
      </w:pPr>
      <w:rPr>
        <w:rFonts w:hint="default"/>
        <w:lang w:val="it-IT" w:eastAsia="en-US" w:bidi="ar-SA"/>
      </w:rPr>
    </w:lvl>
    <w:lvl w:ilvl="5" w:tplc="57F856B2">
      <w:numFmt w:val="bullet"/>
      <w:lvlText w:val="•"/>
      <w:lvlJc w:val="left"/>
      <w:pPr>
        <w:ind w:left="5062" w:hanging="497"/>
      </w:pPr>
      <w:rPr>
        <w:rFonts w:hint="default"/>
        <w:lang w:val="it-IT" w:eastAsia="en-US" w:bidi="ar-SA"/>
      </w:rPr>
    </w:lvl>
    <w:lvl w:ilvl="6" w:tplc="3EFE287C">
      <w:numFmt w:val="bullet"/>
      <w:lvlText w:val="•"/>
      <w:lvlJc w:val="left"/>
      <w:pPr>
        <w:ind w:left="6023" w:hanging="497"/>
      </w:pPr>
      <w:rPr>
        <w:rFonts w:hint="default"/>
        <w:lang w:val="it-IT" w:eastAsia="en-US" w:bidi="ar-SA"/>
      </w:rPr>
    </w:lvl>
    <w:lvl w:ilvl="7" w:tplc="9954CEE0">
      <w:numFmt w:val="bullet"/>
      <w:lvlText w:val="•"/>
      <w:lvlJc w:val="left"/>
      <w:pPr>
        <w:ind w:left="6984" w:hanging="497"/>
      </w:pPr>
      <w:rPr>
        <w:rFonts w:hint="default"/>
        <w:lang w:val="it-IT" w:eastAsia="en-US" w:bidi="ar-SA"/>
      </w:rPr>
    </w:lvl>
    <w:lvl w:ilvl="8" w:tplc="138C412E">
      <w:numFmt w:val="bullet"/>
      <w:lvlText w:val="•"/>
      <w:lvlJc w:val="left"/>
      <w:pPr>
        <w:ind w:left="7944" w:hanging="497"/>
      </w:pPr>
      <w:rPr>
        <w:rFonts w:hint="default"/>
        <w:lang w:val="it-IT" w:eastAsia="en-US" w:bidi="ar-SA"/>
      </w:rPr>
    </w:lvl>
  </w:abstractNum>
  <w:abstractNum w:abstractNumId="49" w15:restartNumberingAfterBreak="0">
    <w:nsid w:val="45CE2B93"/>
    <w:multiLevelType w:val="multilevel"/>
    <w:tmpl w:val="F364EC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Titillium" w:eastAsia="Times New Roman" w:hAnsi="Titillium" w:cs="Calibri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eastAsia="Times New Roman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75E30C8"/>
    <w:multiLevelType w:val="hybridMultilevel"/>
    <w:tmpl w:val="DDBABA1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8C6295"/>
    <w:multiLevelType w:val="hybridMultilevel"/>
    <w:tmpl w:val="49349EAE"/>
    <w:lvl w:ilvl="0" w:tplc="E9F01C92">
      <w:start w:val="14"/>
      <w:numFmt w:val="bullet"/>
      <w:lvlText w:val="-"/>
      <w:lvlJc w:val="left"/>
      <w:pPr>
        <w:ind w:left="720" w:hanging="360"/>
      </w:pPr>
      <w:rPr>
        <w:rFonts w:ascii="Titillium" w:eastAsia="Calibri" w:hAnsi="Titillium" w:cs="Titillium Web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740F2F"/>
    <w:multiLevelType w:val="hybridMultilevel"/>
    <w:tmpl w:val="DFA8AD9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4C72D53"/>
    <w:multiLevelType w:val="hybridMultilevel"/>
    <w:tmpl w:val="E52661F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306297"/>
    <w:multiLevelType w:val="hybridMultilevel"/>
    <w:tmpl w:val="02FA8B1A"/>
    <w:lvl w:ilvl="0" w:tplc="0D2CBCC8">
      <w:numFmt w:val="bullet"/>
      <w:lvlText w:val="-"/>
      <w:lvlJc w:val="left"/>
      <w:pPr>
        <w:ind w:left="820" w:hanging="348"/>
      </w:pPr>
      <w:rPr>
        <w:rFonts w:ascii="Times New Roman" w:eastAsia="Times New Roman" w:hAnsi="Times New Roman" w:cs="Times New Roman" w:hint="default"/>
        <w:spacing w:val="-2"/>
        <w:w w:val="61"/>
        <w:sz w:val="24"/>
        <w:szCs w:val="24"/>
        <w:lang w:val="it-IT" w:eastAsia="en-US" w:bidi="ar-SA"/>
      </w:rPr>
    </w:lvl>
    <w:lvl w:ilvl="1" w:tplc="C91CDD3A">
      <w:numFmt w:val="bullet"/>
      <w:lvlText w:val="•"/>
      <w:lvlJc w:val="left"/>
      <w:pPr>
        <w:ind w:left="1724" w:hanging="348"/>
      </w:pPr>
      <w:rPr>
        <w:rFonts w:hint="default"/>
        <w:lang w:val="it-IT" w:eastAsia="en-US" w:bidi="ar-SA"/>
      </w:rPr>
    </w:lvl>
    <w:lvl w:ilvl="2" w:tplc="A9F00444">
      <w:numFmt w:val="bullet"/>
      <w:lvlText w:val="•"/>
      <w:lvlJc w:val="left"/>
      <w:pPr>
        <w:ind w:left="2629" w:hanging="348"/>
      </w:pPr>
      <w:rPr>
        <w:rFonts w:hint="default"/>
        <w:lang w:val="it-IT" w:eastAsia="en-US" w:bidi="ar-SA"/>
      </w:rPr>
    </w:lvl>
    <w:lvl w:ilvl="3" w:tplc="22A099AE">
      <w:numFmt w:val="bullet"/>
      <w:lvlText w:val="•"/>
      <w:lvlJc w:val="left"/>
      <w:pPr>
        <w:ind w:left="3533" w:hanging="348"/>
      </w:pPr>
      <w:rPr>
        <w:rFonts w:hint="default"/>
        <w:lang w:val="it-IT" w:eastAsia="en-US" w:bidi="ar-SA"/>
      </w:rPr>
    </w:lvl>
    <w:lvl w:ilvl="4" w:tplc="56649576">
      <w:numFmt w:val="bullet"/>
      <w:lvlText w:val="•"/>
      <w:lvlJc w:val="left"/>
      <w:pPr>
        <w:ind w:left="4438" w:hanging="348"/>
      </w:pPr>
      <w:rPr>
        <w:rFonts w:hint="default"/>
        <w:lang w:val="it-IT" w:eastAsia="en-US" w:bidi="ar-SA"/>
      </w:rPr>
    </w:lvl>
    <w:lvl w:ilvl="5" w:tplc="5148BFC8">
      <w:numFmt w:val="bullet"/>
      <w:lvlText w:val="•"/>
      <w:lvlJc w:val="left"/>
      <w:pPr>
        <w:ind w:left="5343" w:hanging="348"/>
      </w:pPr>
      <w:rPr>
        <w:rFonts w:hint="default"/>
        <w:lang w:val="it-IT" w:eastAsia="en-US" w:bidi="ar-SA"/>
      </w:rPr>
    </w:lvl>
    <w:lvl w:ilvl="6" w:tplc="113A2220">
      <w:numFmt w:val="bullet"/>
      <w:lvlText w:val="•"/>
      <w:lvlJc w:val="left"/>
      <w:pPr>
        <w:ind w:left="6247" w:hanging="348"/>
      </w:pPr>
      <w:rPr>
        <w:rFonts w:hint="default"/>
        <w:lang w:val="it-IT" w:eastAsia="en-US" w:bidi="ar-SA"/>
      </w:rPr>
    </w:lvl>
    <w:lvl w:ilvl="7" w:tplc="6BCA80C0">
      <w:numFmt w:val="bullet"/>
      <w:lvlText w:val="•"/>
      <w:lvlJc w:val="left"/>
      <w:pPr>
        <w:ind w:left="7152" w:hanging="348"/>
      </w:pPr>
      <w:rPr>
        <w:rFonts w:hint="default"/>
        <w:lang w:val="it-IT" w:eastAsia="en-US" w:bidi="ar-SA"/>
      </w:rPr>
    </w:lvl>
    <w:lvl w:ilvl="8" w:tplc="D0AAABA0">
      <w:numFmt w:val="bullet"/>
      <w:lvlText w:val="•"/>
      <w:lvlJc w:val="left"/>
      <w:pPr>
        <w:ind w:left="8057" w:hanging="348"/>
      </w:pPr>
      <w:rPr>
        <w:rFonts w:hint="default"/>
        <w:lang w:val="it-IT" w:eastAsia="en-US" w:bidi="ar-SA"/>
      </w:rPr>
    </w:lvl>
  </w:abstractNum>
  <w:abstractNum w:abstractNumId="55" w15:restartNumberingAfterBreak="0">
    <w:nsid w:val="5551547E"/>
    <w:multiLevelType w:val="hybridMultilevel"/>
    <w:tmpl w:val="35A6862C"/>
    <w:lvl w:ilvl="0" w:tplc="BC360BD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C66E274E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2" w:tplc="4B64CFB8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6AE36F2">
      <w:numFmt w:val="bullet"/>
      <w:lvlText w:val="•"/>
      <w:lvlJc w:val="left"/>
      <w:pPr>
        <w:ind w:left="3419" w:hanging="360"/>
      </w:pPr>
      <w:rPr>
        <w:rFonts w:hint="default"/>
        <w:lang w:val="it-IT" w:eastAsia="en-US" w:bidi="ar-SA"/>
      </w:rPr>
    </w:lvl>
    <w:lvl w:ilvl="4" w:tplc="3B0A5BD2">
      <w:numFmt w:val="bullet"/>
      <w:lvlText w:val="•"/>
      <w:lvlJc w:val="left"/>
      <w:pPr>
        <w:ind w:left="4286" w:hanging="360"/>
      </w:pPr>
      <w:rPr>
        <w:rFonts w:hint="default"/>
        <w:lang w:val="it-IT" w:eastAsia="en-US" w:bidi="ar-SA"/>
      </w:rPr>
    </w:lvl>
    <w:lvl w:ilvl="5" w:tplc="0914B724">
      <w:numFmt w:val="bullet"/>
      <w:lvlText w:val="•"/>
      <w:lvlJc w:val="left"/>
      <w:pPr>
        <w:ind w:left="5153" w:hanging="360"/>
      </w:pPr>
      <w:rPr>
        <w:rFonts w:hint="default"/>
        <w:lang w:val="it-IT" w:eastAsia="en-US" w:bidi="ar-SA"/>
      </w:rPr>
    </w:lvl>
    <w:lvl w:ilvl="6" w:tplc="53CABC20">
      <w:numFmt w:val="bullet"/>
      <w:lvlText w:val="•"/>
      <w:lvlJc w:val="left"/>
      <w:pPr>
        <w:ind w:left="6019" w:hanging="360"/>
      </w:pPr>
      <w:rPr>
        <w:rFonts w:hint="default"/>
        <w:lang w:val="it-IT" w:eastAsia="en-US" w:bidi="ar-SA"/>
      </w:rPr>
    </w:lvl>
    <w:lvl w:ilvl="7" w:tplc="C776A58C">
      <w:numFmt w:val="bullet"/>
      <w:lvlText w:val="•"/>
      <w:lvlJc w:val="left"/>
      <w:pPr>
        <w:ind w:left="6886" w:hanging="360"/>
      </w:pPr>
      <w:rPr>
        <w:rFonts w:hint="default"/>
        <w:lang w:val="it-IT" w:eastAsia="en-US" w:bidi="ar-SA"/>
      </w:rPr>
    </w:lvl>
    <w:lvl w:ilvl="8" w:tplc="6F5A40AA">
      <w:numFmt w:val="bullet"/>
      <w:lvlText w:val="•"/>
      <w:lvlJc w:val="left"/>
      <w:pPr>
        <w:ind w:left="7753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562F08D1"/>
    <w:multiLevelType w:val="multilevel"/>
    <w:tmpl w:val="F43E9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7E119D8"/>
    <w:multiLevelType w:val="hybridMultilevel"/>
    <w:tmpl w:val="E616A0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BC2A10"/>
    <w:multiLevelType w:val="hybridMultilevel"/>
    <w:tmpl w:val="9DB6D570"/>
    <w:lvl w:ilvl="0" w:tplc="3880F4E2">
      <w:start w:val="1"/>
      <w:numFmt w:val="bullet"/>
      <w:lvlText w:val="▪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4B65BE"/>
    <w:multiLevelType w:val="hybridMultilevel"/>
    <w:tmpl w:val="4D60F5D6"/>
    <w:lvl w:ilvl="0" w:tplc="237C9A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191536A"/>
    <w:multiLevelType w:val="hybridMultilevel"/>
    <w:tmpl w:val="BD027A56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619444C9"/>
    <w:multiLevelType w:val="hybridMultilevel"/>
    <w:tmpl w:val="867CD31E"/>
    <w:lvl w:ilvl="0" w:tplc="04100005">
      <w:start w:val="1"/>
      <w:numFmt w:val="bullet"/>
      <w:lvlText w:val=""/>
      <w:lvlJc w:val="left"/>
      <w:pPr>
        <w:ind w:left="1013" w:hanging="360"/>
      </w:pPr>
      <w:rPr>
        <w:rFonts w:ascii="Wingdings" w:hAnsi="Wingdings" w:hint="default"/>
        <w:spacing w:val="-26"/>
        <w:w w:val="99"/>
        <w:sz w:val="24"/>
        <w:szCs w:val="24"/>
        <w:lang w:val="it-IT" w:eastAsia="en-US" w:bidi="ar-SA"/>
      </w:rPr>
    </w:lvl>
    <w:lvl w:ilvl="1" w:tplc="96D85F74">
      <w:numFmt w:val="bullet"/>
      <w:lvlText w:val="•"/>
      <w:lvlJc w:val="left"/>
      <w:pPr>
        <w:ind w:left="1922" w:hanging="360"/>
      </w:pPr>
      <w:rPr>
        <w:rFonts w:hint="default"/>
        <w:lang w:val="it-IT" w:eastAsia="en-US" w:bidi="ar-SA"/>
      </w:rPr>
    </w:lvl>
    <w:lvl w:ilvl="2" w:tplc="7D06F028">
      <w:numFmt w:val="bullet"/>
      <w:lvlText w:val="•"/>
      <w:lvlJc w:val="left"/>
      <w:pPr>
        <w:ind w:left="2825" w:hanging="360"/>
      </w:pPr>
      <w:rPr>
        <w:rFonts w:hint="default"/>
        <w:lang w:val="it-IT" w:eastAsia="en-US" w:bidi="ar-SA"/>
      </w:rPr>
    </w:lvl>
    <w:lvl w:ilvl="3" w:tplc="ECE47794">
      <w:numFmt w:val="bullet"/>
      <w:lvlText w:val="•"/>
      <w:lvlJc w:val="left"/>
      <w:pPr>
        <w:ind w:left="3727" w:hanging="360"/>
      </w:pPr>
      <w:rPr>
        <w:rFonts w:hint="default"/>
        <w:lang w:val="it-IT" w:eastAsia="en-US" w:bidi="ar-SA"/>
      </w:rPr>
    </w:lvl>
    <w:lvl w:ilvl="4" w:tplc="07884B8C">
      <w:numFmt w:val="bullet"/>
      <w:lvlText w:val="•"/>
      <w:lvlJc w:val="left"/>
      <w:pPr>
        <w:ind w:left="4630" w:hanging="360"/>
      </w:pPr>
      <w:rPr>
        <w:rFonts w:hint="default"/>
        <w:lang w:val="it-IT" w:eastAsia="en-US" w:bidi="ar-SA"/>
      </w:rPr>
    </w:lvl>
    <w:lvl w:ilvl="5" w:tplc="BF00FD50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6" w:tplc="9FA4E7D4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6F3E1420">
      <w:numFmt w:val="bullet"/>
      <w:lvlText w:val="•"/>
      <w:lvlJc w:val="left"/>
      <w:pPr>
        <w:ind w:left="7338" w:hanging="360"/>
      </w:pPr>
      <w:rPr>
        <w:rFonts w:hint="default"/>
        <w:lang w:val="it-IT" w:eastAsia="en-US" w:bidi="ar-SA"/>
      </w:rPr>
    </w:lvl>
    <w:lvl w:ilvl="8" w:tplc="751C213E">
      <w:numFmt w:val="bullet"/>
      <w:lvlText w:val="•"/>
      <w:lvlJc w:val="left"/>
      <w:pPr>
        <w:ind w:left="8241" w:hanging="360"/>
      </w:pPr>
      <w:rPr>
        <w:rFonts w:hint="default"/>
        <w:lang w:val="it-IT" w:eastAsia="en-US" w:bidi="ar-SA"/>
      </w:rPr>
    </w:lvl>
  </w:abstractNum>
  <w:abstractNum w:abstractNumId="62" w15:restartNumberingAfterBreak="0">
    <w:nsid w:val="625B7E2F"/>
    <w:multiLevelType w:val="hybridMultilevel"/>
    <w:tmpl w:val="6774459A"/>
    <w:lvl w:ilvl="0" w:tplc="0410001B">
      <w:start w:val="1"/>
      <w:numFmt w:val="lowerRoman"/>
      <w:lvlText w:val="%1."/>
      <w:lvlJc w:val="righ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3" w15:restartNumberingAfterBreak="0">
    <w:nsid w:val="64A85BC1"/>
    <w:multiLevelType w:val="hybridMultilevel"/>
    <w:tmpl w:val="7D9E8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C42817"/>
    <w:multiLevelType w:val="hybridMultilevel"/>
    <w:tmpl w:val="31A03842"/>
    <w:lvl w:ilvl="0" w:tplc="9FD4F35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78B14BD"/>
    <w:multiLevelType w:val="hybridMultilevel"/>
    <w:tmpl w:val="3086060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100017">
      <w:start w:val="1"/>
      <w:numFmt w:val="lowerLetter"/>
      <w:lvlText w:val="%3)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A574B49"/>
    <w:multiLevelType w:val="hybridMultilevel"/>
    <w:tmpl w:val="0032CB02"/>
    <w:lvl w:ilvl="0" w:tplc="D9842D16">
      <w:start w:val="14"/>
      <w:numFmt w:val="bullet"/>
      <w:lvlText w:val="-"/>
      <w:lvlJc w:val="left"/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1F51B9"/>
    <w:multiLevelType w:val="hybridMultilevel"/>
    <w:tmpl w:val="B740AC4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B957769"/>
    <w:multiLevelType w:val="hybridMultilevel"/>
    <w:tmpl w:val="F88CCF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D63AC2"/>
    <w:multiLevelType w:val="hybridMultilevel"/>
    <w:tmpl w:val="EE3E7106"/>
    <w:lvl w:ilvl="0" w:tplc="9FD4F35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B362A8"/>
    <w:multiLevelType w:val="hybridMultilevel"/>
    <w:tmpl w:val="676C02F6"/>
    <w:lvl w:ilvl="0" w:tplc="CAD60CF2">
      <w:start w:val="5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b/>
        <w:bCs/>
      </w:rPr>
    </w:lvl>
    <w:lvl w:ilvl="1" w:tplc="CAD60CF2">
      <w:start w:val="5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b/>
        <w:bCs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3BB164C"/>
    <w:multiLevelType w:val="hybridMultilevel"/>
    <w:tmpl w:val="3CC01068"/>
    <w:lvl w:ilvl="0" w:tplc="9FD4F356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2" w15:restartNumberingAfterBreak="0">
    <w:nsid w:val="73CA6BC7"/>
    <w:multiLevelType w:val="hybridMultilevel"/>
    <w:tmpl w:val="1ED88A68"/>
    <w:lvl w:ilvl="0" w:tplc="9FD4F35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50C22D0"/>
    <w:multiLevelType w:val="hybridMultilevel"/>
    <w:tmpl w:val="62A837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6474D6"/>
    <w:multiLevelType w:val="hybridMultilevel"/>
    <w:tmpl w:val="2EBAE78A"/>
    <w:lvl w:ilvl="0" w:tplc="E9F01C92">
      <w:start w:val="14"/>
      <w:numFmt w:val="bullet"/>
      <w:lvlText w:val="-"/>
      <w:lvlJc w:val="left"/>
      <w:pPr>
        <w:ind w:left="720" w:hanging="360"/>
      </w:pPr>
      <w:rPr>
        <w:rFonts w:ascii="Titillium" w:eastAsia="Calibri" w:hAnsi="Titillium" w:cs="Titillium Web" w:hint="default"/>
      </w:rPr>
    </w:lvl>
    <w:lvl w:ilvl="1" w:tplc="E9F01C92">
      <w:start w:val="14"/>
      <w:numFmt w:val="bullet"/>
      <w:lvlText w:val="-"/>
      <w:lvlJc w:val="left"/>
      <w:pPr>
        <w:ind w:left="1440" w:hanging="360"/>
      </w:pPr>
      <w:rPr>
        <w:rFonts w:ascii="Titillium" w:eastAsia="Calibri" w:hAnsi="Titillium" w:cs="Titillium Web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C85E14"/>
    <w:multiLevelType w:val="hybridMultilevel"/>
    <w:tmpl w:val="C2FCB8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595B09"/>
    <w:multiLevelType w:val="hybridMultilevel"/>
    <w:tmpl w:val="DFA8AD9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4"/>
  </w:num>
  <w:num w:numId="2">
    <w:abstractNumId w:val="58"/>
  </w:num>
  <w:num w:numId="3">
    <w:abstractNumId w:val="70"/>
  </w:num>
  <w:num w:numId="4">
    <w:abstractNumId w:val="39"/>
  </w:num>
  <w:num w:numId="5">
    <w:abstractNumId w:val="72"/>
  </w:num>
  <w:num w:numId="6">
    <w:abstractNumId w:val="71"/>
  </w:num>
  <w:num w:numId="7">
    <w:abstractNumId w:val="43"/>
  </w:num>
  <w:num w:numId="8">
    <w:abstractNumId w:val="42"/>
  </w:num>
  <w:num w:numId="9">
    <w:abstractNumId w:val="31"/>
  </w:num>
  <w:num w:numId="10">
    <w:abstractNumId w:val="26"/>
  </w:num>
  <w:num w:numId="11">
    <w:abstractNumId w:val="36"/>
  </w:num>
  <w:num w:numId="12">
    <w:abstractNumId w:val="37"/>
  </w:num>
  <w:num w:numId="13">
    <w:abstractNumId w:val="62"/>
  </w:num>
  <w:num w:numId="14">
    <w:abstractNumId w:val="75"/>
  </w:num>
  <w:num w:numId="15">
    <w:abstractNumId w:val="41"/>
  </w:num>
  <w:num w:numId="16">
    <w:abstractNumId w:val="66"/>
  </w:num>
  <w:num w:numId="17">
    <w:abstractNumId w:val="59"/>
  </w:num>
  <w:num w:numId="18">
    <w:abstractNumId w:val="32"/>
  </w:num>
  <w:num w:numId="19">
    <w:abstractNumId w:val="57"/>
  </w:num>
  <w:num w:numId="20">
    <w:abstractNumId w:val="69"/>
  </w:num>
  <w:num w:numId="21">
    <w:abstractNumId w:val="63"/>
  </w:num>
  <w:num w:numId="22">
    <w:abstractNumId w:val="76"/>
  </w:num>
  <w:num w:numId="23">
    <w:abstractNumId w:val="40"/>
  </w:num>
  <w:num w:numId="24">
    <w:abstractNumId w:val="28"/>
  </w:num>
  <w:num w:numId="25">
    <w:abstractNumId w:val="73"/>
  </w:num>
  <w:num w:numId="26">
    <w:abstractNumId w:val="45"/>
  </w:num>
  <w:num w:numId="27">
    <w:abstractNumId w:val="47"/>
  </w:num>
  <w:num w:numId="28">
    <w:abstractNumId w:val="53"/>
  </w:num>
  <w:num w:numId="29">
    <w:abstractNumId w:val="29"/>
  </w:num>
  <w:num w:numId="30">
    <w:abstractNumId w:val="46"/>
  </w:num>
  <w:num w:numId="31">
    <w:abstractNumId w:val="38"/>
  </w:num>
  <w:num w:numId="32">
    <w:abstractNumId w:val="52"/>
  </w:num>
  <w:num w:numId="33">
    <w:abstractNumId w:val="67"/>
  </w:num>
  <w:num w:numId="34">
    <w:abstractNumId w:val="65"/>
  </w:num>
  <w:num w:numId="35">
    <w:abstractNumId w:val="34"/>
  </w:num>
  <w:num w:numId="36">
    <w:abstractNumId w:val="27"/>
  </w:num>
  <w:num w:numId="37">
    <w:abstractNumId w:val="51"/>
  </w:num>
  <w:num w:numId="38">
    <w:abstractNumId w:val="25"/>
  </w:num>
  <w:num w:numId="39">
    <w:abstractNumId w:val="68"/>
  </w:num>
  <w:num w:numId="40">
    <w:abstractNumId w:val="49"/>
  </w:num>
  <w:num w:numId="41">
    <w:abstractNumId w:val="74"/>
  </w:num>
  <w:num w:numId="42">
    <w:abstractNumId w:val="35"/>
  </w:num>
  <w:num w:numId="43">
    <w:abstractNumId w:val="44"/>
  </w:num>
  <w:num w:numId="44">
    <w:abstractNumId w:val="50"/>
  </w:num>
  <w:num w:numId="45">
    <w:abstractNumId w:val="61"/>
  </w:num>
  <w:num w:numId="46">
    <w:abstractNumId w:val="60"/>
  </w:num>
  <w:num w:numId="47">
    <w:abstractNumId w:val="30"/>
  </w:num>
  <w:num w:numId="48">
    <w:abstractNumId w:val="54"/>
  </w:num>
  <w:num w:numId="49">
    <w:abstractNumId w:val="48"/>
  </w:num>
  <w:num w:numId="50">
    <w:abstractNumId w:val="56"/>
  </w:num>
  <w:num w:numId="51">
    <w:abstractNumId w:val="55"/>
  </w:num>
  <w:num w:numId="52">
    <w:abstractNumId w:val="3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7AE"/>
    <w:rsid w:val="000008D1"/>
    <w:rsid w:val="00000F7E"/>
    <w:rsid w:val="00001665"/>
    <w:rsid w:val="00001937"/>
    <w:rsid w:val="00001B49"/>
    <w:rsid w:val="00001E68"/>
    <w:rsid w:val="00002A55"/>
    <w:rsid w:val="00002BA4"/>
    <w:rsid w:val="00004051"/>
    <w:rsid w:val="00004723"/>
    <w:rsid w:val="000050E3"/>
    <w:rsid w:val="00005399"/>
    <w:rsid w:val="00005C40"/>
    <w:rsid w:val="00005CDD"/>
    <w:rsid w:val="000073AF"/>
    <w:rsid w:val="00010188"/>
    <w:rsid w:val="00011F76"/>
    <w:rsid w:val="00012B5E"/>
    <w:rsid w:val="00014538"/>
    <w:rsid w:val="0001455D"/>
    <w:rsid w:val="00020AC2"/>
    <w:rsid w:val="000211F6"/>
    <w:rsid w:val="000233F6"/>
    <w:rsid w:val="00023A2A"/>
    <w:rsid w:val="000243CF"/>
    <w:rsid w:val="00025DB4"/>
    <w:rsid w:val="00025F61"/>
    <w:rsid w:val="000267B2"/>
    <w:rsid w:val="00026985"/>
    <w:rsid w:val="0002794F"/>
    <w:rsid w:val="00027F27"/>
    <w:rsid w:val="00030752"/>
    <w:rsid w:val="00030F9E"/>
    <w:rsid w:val="0003283A"/>
    <w:rsid w:val="00033A1E"/>
    <w:rsid w:val="00034A29"/>
    <w:rsid w:val="00034CF0"/>
    <w:rsid w:val="00035C8B"/>
    <w:rsid w:val="0003773F"/>
    <w:rsid w:val="00037BBF"/>
    <w:rsid w:val="000420CC"/>
    <w:rsid w:val="00042D8D"/>
    <w:rsid w:val="0004336B"/>
    <w:rsid w:val="00043501"/>
    <w:rsid w:val="00045035"/>
    <w:rsid w:val="0004521E"/>
    <w:rsid w:val="00045F59"/>
    <w:rsid w:val="00046074"/>
    <w:rsid w:val="00046719"/>
    <w:rsid w:val="00046B34"/>
    <w:rsid w:val="00046EF4"/>
    <w:rsid w:val="000503E0"/>
    <w:rsid w:val="00050BB8"/>
    <w:rsid w:val="000519C2"/>
    <w:rsid w:val="00051C92"/>
    <w:rsid w:val="0005204E"/>
    <w:rsid w:val="00052465"/>
    <w:rsid w:val="00052E6B"/>
    <w:rsid w:val="000545A5"/>
    <w:rsid w:val="00054781"/>
    <w:rsid w:val="00054DBA"/>
    <w:rsid w:val="00055BB0"/>
    <w:rsid w:val="0005686C"/>
    <w:rsid w:val="00057091"/>
    <w:rsid w:val="00060E31"/>
    <w:rsid w:val="000613C5"/>
    <w:rsid w:val="00061B9B"/>
    <w:rsid w:val="000620BA"/>
    <w:rsid w:val="00062149"/>
    <w:rsid w:val="0006264E"/>
    <w:rsid w:val="00063270"/>
    <w:rsid w:val="000645C6"/>
    <w:rsid w:val="000648F8"/>
    <w:rsid w:val="00064A57"/>
    <w:rsid w:val="0007034D"/>
    <w:rsid w:val="000705F2"/>
    <w:rsid w:val="000706F3"/>
    <w:rsid w:val="00070B16"/>
    <w:rsid w:val="000712AE"/>
    <w:rsid w:val="000715E1"/>
    <w:rsid w:val="0007207B"/>
    <w:rsid w:val="000733DC"/>
    <w:rsid w:val="000735E0"/>
    <w:rsid w:val="000738A4"/>
    <w:rsid w:val="0007491C"/>
    <w:rsid w:val="00074C09"/>
    <w:rsid w:val="00074C1A"/>
    <w:rsid w:val="00076E5D"/>
    <w:rsid w:val="0007795A"/>
    <w:rsid w:val="000808ED"/>
    <w:rsid w:val="00080A73"/>
    <w:rsid w:val="00081197"/>
    <w:rsid w:val="00082305"/>
    <w:rsid w:val="0008237F"/>
    <w:rsid w:val="000825B3"/>
    <w:rsid w:val="00083179"/>
    <w:rsid w:val="00083999"/>
    <w:rsid w:val="00083F17"/>
    <w:rsid w:val="00084B8C"/>
    <w:rsid w:val="00085079"/>
    <w:rsid w:val="000850C9"/>
    <w:rsid w:val="0008571E"/>
    <w:rsid w:val="00085D3F"/>
    <w:rsid w:val="00085F67"/>
    <w:rsid w:val="000860CB"/>
    <w:rsid w:val="00086598"/>
    <w:rsid w:val="0008699A"/>
    <w:rsid w:val="00086C72"/>
    <w:rsid w:val="00086E9E"/>
    <w:rsid w:val="000872D4"/>
    <w:rsid w:val="000875A9"/>
    <w:rsid w:val="000878CD"/>
    <w:rsid w:val="000903B1"/>
    <w:rsid w:val="00090557"/>
    <w:rsid w:val="00093B06"/>
    <w:rsid w:val="00093D46"/>
    <w:rsid w:val="000955F6"/>
    <w:rsid w:val="00095C25"/>
    <w:rsid w:val="00096D50"/>
    <w:rsid w:val="00097221"/>
    <w:rsid w:val="00097C91"/>
    <w:rsid w:val="000A01AD"/>
    <w:rsid w:val="000A0AC0"/>
    <w:rsid w:val="000A1C07"/>
    <w:rsid w:val="000A206D"/>
    <w:rsid w:val="000A2B18"/>
    <w:rsid w:val="000A2C26"/>
    <w:rsid w:val="000A389A"/>
    <w:rsid w:val="000A4189"/>
    <w:rsid w:val="000A5F56"/>
    <w:rsid w:val="000A6D32"/>
    <w:rsid w:val="000A7035"/>
    <w:rsid w:val="000B0579"/>
    <w:rsid w:val="000B08D8"/>
    <w:rsid w:val="000B0D50"/>
    <w:rsid w:val="000B2D1B"/>
    <w:rsid w:val="000B2EF8"/>
    <w:rsid w:val="000B3691"/>
    <w:rsid w:val="000B4604"/>
    <w:rsid w:val="000B4A45"/>
    <w:rsid w:val="000B4D4C"/>
    <w:rsid w:val="000B6C82"/>
    <w:rsid w:val="000B6D09"/>
    <w:rsid w:val="000B6F88"/>
    <w:rsid w:val="000B72D1"/>
    <w:rsid w:val="000C018D"/>
    <w:rsid w:val="000C0702"/>
    <w:rsid w:val="000C09BC"/>
    <w:rsid w:val="000C130F"/>
    <w:rsid w:val="000C20DF"/>
    <w:rsid w:val="000C2403"/>
    <w:rsid w:val="000C2BDF"/>
    <w:rsid w:val="000C3681"/>
    <w:rsid w:val="000C3A2F"/>
    <w:rsid w:val="000C4076"/>
    <w:rsid w:val="000C55FE"/>
    <w:rsid w:val="000C6FF8"/>
    <w:rsid w:val="000D0B81"/>
    <w:rsid w:val="000D0E19"/>
    <w:rsid w:val="000D1236"/>
    <w:rsid w:val="000D15E4"/>
    <w:rsid w:val="000D160E"/>
    <w:rsid w:val="000D1A33"/>
    <w:rsid w:val="000D21A0"/>
    <w:rsid w:val="000D2F11"/>
    <w:rsid w:val="000D34BD"/>
    <w:rsid w:val="000D49DE"/>
    <w:rsid w:val="000D52B4"/>
    <w:rsid w:val="000D5D50"/>
    <w:rsid w:val="000D5E3A"/>
    <w:rsid w:val="000D67DF"/>
    <w:rsid w:val="000D6B7D"/>
    <w:rsid w:val="000D6E79"/>
    <w:rsid w:val="000D6ECD"/>
    <w:rsid w:val="000E0676"/>
    <w:rsid w:val="000E082F"/>
    <w:rsid w:val="000E096B"/>
    <w:rsid w:val="000E0B3B"/>
    <w:rsid w:val="000E1282"/>
    <w:rsid w:val="000E1BE1"/>
    <w:rsid w:val="000E2CA2"/>
    <w:rsid w:val="000E38C6"/>
    <w:rsid w:val="000E3A6B"/>
    <w:rsid w:val="000E4314"/>
    <w:rsid w:val="000E5758"/>
    <w:rsid w:val="000E5E37"/>
    <w:rsid w:val="000E63F7"/>
    <w:rsid w:val="000F029F"/>
    <w:rsid w:val="000F0D6E"/>
    <w:rsid w:val="000F14DF"/>
    <w:rsid w:val="000F1AA3"/>
    <w:rsid w:val="000F229F"/>
    <w:rsid w:val="000F2414"/>
    <w:rsid w:val="000F27E0"/>
    <w:rsid w:val="000F3ADC"/>
    <w:rsid w:val="000F454F"/>
    <w:rsid w:val="000F58DA"/>
    <w:rsid w:val="000F5FAF"/>
    <w:rsid w:val="000F6342"/>
    <w:rsid w:val="000F6DD6"/>
    <w:rsid w:val="000F6EE4"/>
    <w:rsid w:val="000F749E"/>
    <w:rsid w:val="000F7F49"/>
    <w:rsid w:val="001007A2"/>
    <w:rsid w:val="00101102"/>
    <w:rsid w:val="00102063"/>
    <w:rsid w:val="0010227D"/>
    <w:rsid w:val="0010240E"/>
    <w:rsid w:val="00102DD9"/>
    <w:rsid w:val="00102FBE"/>
    <w:rsid w:val="00104373"/>
    <w:rsid w:val="001048CB"/>
    <w:rsid w:val="0010577F"/>
    <w:rsid w:val="00105852"/>
    <w:rsid w:val="00105DF5"/>
    <w:rsid w:val="00105F4F"/>
    <w:rsid w:val="0010603D"/>
    <w:rsid w:val="00111D18"/>
    <w:rsid w:val="00112476"/>
    <w:rsid w:val="00112647"/>
    <w:rsid w:val="00114B38"/>
    <w:rsid w:val="001151DB"/>
    <w:rsid w:val="00115504"/>
    <w:rsid w:val="0011658D"/>
    <w:rsid w:val="001179E2"/>
    <w:rsid w:val="001202AA"/>
    <w:rsid w:val="00121847"/>
    <w:rsid w:val="00122669"/>
    <w:rsid w:val="00122964"/>
    <w:rsid w:val="00123750"/>
    <w:rsid w:val="00123982"/>
    <w:rsid w:val="00123A0D"/>
    <w:rsid w:val="001242E5"/>
    <w:rsid w:val="00124688"/>
    <w:rsid w:val="00124EC7"/>
    <w:rsid w:val="00124F81"/>
    <w:rsid w:val="0012654C"/>
    <w:rsid w:val="001275A0"/>
    <w:rsid w:val="001277F7"/>
    <w:rsid w:val="0013056C"/>
    <w:rsid w:val="001305EE"/>
    <w:rsid w:val="00131D42"/>
    <w:rsid w:val="00131F35"/>
    <w:rsid w:val="00133872"/>
    <w:rsid w:val="00133FBE"/>
    <w:rsid w:val="001346EF"/>
    <w:rsid w:val="00136A72"/>
    <w:rsid w:val="00136AF1"/>
    <w:rsid w:val="00137B10"/>
    <w:rsid w:val="00137B11"/>
    <w:rsid w:val="00140659"/>
    <w:rsid w:val="00140BE2"/>
    <w:rsid w:val="00140D1A"/>
    <w:rsid w:val="001412BC"/>
    <w:rsid w:val="001416F8"/>
    <w:rsid w:val="00141F67"/>
    <w:rsid w:val="001424F5"/>
    <w:rsid w:val="001440E5"/>
    <w:rsid w:val="00144634"/>
    <w:rsid w:val="00144A06"/>
    <w:rsid w:val="00145197"/>
    <w:rsid w:val="00147685"/>
    <w:rsid w:val="0014794D"/>
    <w:rsid w:val="001501B5"/>
    <w:rsid w:val="001522A8"/>
    <w:rsid w:val="00154465"/>
    <w:rsid w:val="001565C5"/>
    <w:rsid w:val="00156B9A"/>
    <w:rsid w:val="00156EC0"/>
    <w:rsid w:val="00156EF3"/>
    <w:rsid w:val="00157499"/>
    <w:rsid w:val="001575FE"/>
    <w:rsid w:val="00160AB2"/>
    <w:rsid w:val="00161664"/>
    <w:rsid w:val="00163C45"/>
    <w:rsid w:val="0016497B"/>
    <w:rsid w:val="00164B38"/>
    <w:rsid w:val="00164DF0"/>
    <w:rsid w:val="00165432"/>
    <w:rsid w:val="001658AB"/>
    <w:rsid w:val="00165C65"/>
    <w:rsid w:val="00167402"/>
    <w:rsid w:val="00167F86"/>
    <w:rsid w:val="00170FCB"/>
    <w:rsid w:val="00171DB2"/>
    <w:rsid w:val="00172179"/>
    <w:rsid w:val="001723F8"/>
    <w:rsid w:val="00173357"/>
    <w:rsid w:val="0017394A"/>
    <w:rsid w:val="0017484D"/>
    <w:rsid w:val="00175626"/>
    <w:rsid w:val="001766AD"/>
    <w:rsid w:val="00176706"/>
    <w:rsid w:val="00177734"/>
    <w:rsid w:val="001826AC"/>
    <w:rsid w:val="001826BD"/>
    <w:rsid w:val="00182D5D"/>
    <w:rsid w:val="00182FC8"/>
    <w:rsid w:val="001834F8"/>
    <w:rsid w:val="00183728"/>
    <w:rsid w:val="00183938"/>
    <w:rsid w:val="00183B44"/>
    <w:rsid w:val="00184019"/>
    <w:rsid w:val="001843A9"/>
    <w:rsid w:val="00184B81"/>
    <w:rsid w:val="00184F40"/>
    <w:rsid w:val="00184F6C"/>
    <w:rsid w:val="00185228"/>
    <w:rsid w:val="00185FCD"/>
    <w:rsid w:val="00186323"/>
    <w:rsid w:val="00187ADA"/>
    <w:rsid w:val="00187C99"/>
    <w:rsid w:val="00187F7C"/>
    <w:rsid w:val="00190AEF"/>
    <w:rsid w:val="0019185D"/>
    <w:rsid w:val="00191B1C"/>
    <w:rsid w:val="001925D5"/>
    <w:rsid w:val="00192A02"/>
    <w:rsid w:val="00192B11"/>
    <w:rsid w:val="00192D39"/>
    <w:rsid w:val="0019304B"/>
    <w:rsid w:val="00193645"/>
    <w:rsid w:val="00194096"/>
    <w:rsid w:val="00194368"/>
    <w:rsid w:val="00194704"/>
    <w:rsid w:val="00195509"/>
    <w:rsid w:val="001959A5"/>
    <w:rsid w:val="00195AED"/>
    <w:rsid w:val="00195CF1"/>
    <w:rsid w:val="00195D03"/>
    <w:rsid w:val="00196085"/>
    <w:rsid w:val="001A1D6A"/>
    <w:rsid w:val="001A3D3C"/>
    <w:rsid w:val="001A4969"/>
    <w:rsid w:val="001A49A3"/>
    <w:rsid w:val="001A4AFB"/>
    <w:rsid w:val="001A5513"/>
    <w:rsid w:val="001A61C4"/>
    <w:rsid w:val="001A6DA9"/>
    <w:rsid w:val="001A7608"/>
    <w:rsid w:val="001B1544"/>
    <w:rsid w:val="001B17B8"/>
    <w:rsid w:val="001B2C50"/>
    <w:rsid w:val="001B33CE"/>
    <w:rsid w:val="001B3EBA"/>
    <w:rsid w:val="001B4357"/>
    <w:rsid w:val="001B55A0"/>
    <w:rsid w:val="001B6E8A"/>
    <w:rsid w:val="001B7680"/>
    <w:rsid w:val="001C0B1B"/>
    <w:rsid w:val="001C0B4D"/>
    <w:rsid w:val="001C12F4"/>
    <w:rsid w:val="001C1418"/>
    <w:rsid w:val="001C16E1"/>
    <w:rsid w:val="001C1700"/>
    <w:rsid w:val="001C207D"/>
    <w:rsid w:val="001C3D7D"/>
    <w:rsid w:val="001C42AD"/>
    <w:rsid w:val="001C4A44"/>
    <w:rsid w:val="001C4BC6"/>
    <w:rsid w:val="001C5571"/>
    <w:rsid w:val="001C5878"/>
    <w:rsid w:val="001C7271"/>
    <w:rsid w:val="001C79DA"/>
    <w:rsid w:val="001C7FF7"/>
    <w:rsid w:val="001D00D9"/>
    <w:rsid w:val="001D09E3"/>
    <w:rsid w:val="001D16A6"/>
    <w:rsid w:val="001D1D51"/>
    <w:rsid w:val="001D2FD0"/>
    <w:rsid w:val="001D35BA"/>
    <w:rsid w:val="001D434D"/>
    <w:rsid w:val="001D4C83"/>
    <w:rsid w:val="001D6A7D"/>
    <w:rsid w:val="001D6AE0"/>
    <w:rsid w:val="001D6CEB"/>
    <w:rsid w:val="001D6E54"/>
    <w:rsid w:val="001D7124"/>
    <w:rsid w:val="001D73C0"/>
    <w:rsid w:val="001E10DB"/>
    <w:rsid w:val="001E1674"/>
    <w:rsid w:val="001E1846"/>
    <w:rsid w:val="001E20ED"/>
    <w:rsid w:val="001E2B05"/>
    <w:rsid w:val="001E31E6"/>
    <w:rsid w:val="001E37E4"/>
    <w:rsid w:val="001E5519"/>
    <w:rsid w:val="001E5DE9"/>
    <w:rsid w:val="001E5E70"/>
    <w:rsid w:val="001E5FB9"/>
    <w:rsid w:val="001F1057"/>
    <w:rsid w:val="001F16C5"/>
    <w:rsid w:val="001F2683"/>
    <w:rsid w:val="001F376E"/>
    <w:rsid w:val="001F3840"/>
    <w:rsid w:val="001F3E65"/>
    <w:rsid w:val="001F4404"/>
    <w:rsid w:val="001F5F90"/>
    <w:rsid w:val="001F69FF"/>
    <w:rsid w:val="001F7422"/>
    <w:rsid w:val="001F7EF2"/>
    <w:rsid w:val="00200C02"/>
    <w:rsid w:val="002015C4"/>
    <w:rsid w:val="002016F3"/>
    <w:rsid w:val="00202088"/>
    <w:rsid w:val="002034EC"/>
    <w:rsid w:val="002037DC"/>
    <w:rsid w:val="00203C2C"/>
    <w:rsid w:val="0020435F"/>
    <w:rsid w:val="0020446D"/>
    <w:rsid w:val="00204D08"/>
    <w:rsid w:val="00206027"/>
    <w:rsid w:val="00206D53"/>
    <w:rsid w:val="00207A9E"/>
    <w:rsid w:val="00207C87"/>
    <w:rsid w:val="0021025A"/>
    <w:rsid w:val="002102E9"/>
    <w:rsid w:val="0021140A"/>
    <w:rsid w:val="00212597"/>
    <w:rsid w:val="00213959"/>
    <w:rsid w:val="002147AE"/>
    <w:rsid w:val="0021711E"/>
    <w:rsid w:val="00217275"/>
    <w:rsid w:val="00217B1D"/>
    <w:rsid w:val="00217DD6"/>
    <w:rsid w:val="00220A3D"/>
    <w:rsid w:val="00220CB2"/>
    <w:rsid w:val="002212F2"/>
    <w:rsid w:val="002214A3"/>
    <w:rsid w:val="002218D7"/>
    <w:rsid w:val="00221F67"/>
    <w:rsid w:val="00222193"/>
    <w:rsid w:val="00222942"/>
    <w:rsid w:val="0022322C"/>
    <w:rsid w:val="00223BCF"/>
    <w:rsid w:val="00224A47"/>
    <w:rsid w:val="00224EAA"/>
    <w:rsid w:val="00225651"/>
    <w:rsid w:val="00225F6E"/>
    <w:rsid w:val="00226BE4"/>
    <w:rsid w:val="00226FF0"/>
    <w:rsid w:val="00227E2B"/>
    <w:rsid w:val="00227EB8"/>
    <w:rsid w:val="002306ED"/>
    <w:rsid w:val="002308EE"/>
    <w:rsid w:val="00230F0D"/>
    <w:rsid w:val="0023121B"/>
    <w:rsid w:val="00231891"/>
    <w:rsid w:val="002328FB"/>
    <w:rsid w:val="00232C52"/>
    <w:rsid w:val="0023483B"/>
    <w:rsid w:val="00235243"/>
    <w:rsid w:val="00236463"/>
    <w:rsid w:val="00236476"/>
    <w:rsid w:val="00236652"/>
    <w:rsid w:val="00240B77"/>
    <w:rsid w:val="00240B8F"/>
    <w:rsid w:val="002415DD"/>
    <w:rsid w:val="0024219E"/>
    <w:rsid w:val="002422D6"/>
    <w:rsid w:val="0024277C"/>
    <w:rsid w:val="002427C8"/>
    <w:rsid w:val="002435AC"/>
    <w:rsid w:val="00243727"/>
    <w:rsid w:val="002455AD"/>
    <w:rsid w:val="00246402"/>
    <w:rsid w:val="00247288"/>
    <w:rsid w:val="002473B8"/>
    <w:rsid w:val="00247C88"/>
    <w:rsid w:val="00250A48"/>
    <w:rsid w:val="00251D11"/>
    <w:rsid w:val="00251D1A"/>
    <w:rsid w:val="00252813"/>
    <w:rsid w:val="00253154"/>
    <w:rsid w:val="002535EB"/>
    <w:rsid w:val="002536EE"/>
    <w:rsid w:val="0025399E"/>
    <w:rsid w:val="002539E0"/>
    <w:rsid w:val="002542B0"/>
    <w:rsid w:val="00254333"/>
    <w:rsid w:val="002543D3"/>
    <w:rsid w:val="00254AAD"/>
    <w:rsid w:val="002553C5"/>
    <w:rsid w:val="00255D25"/>
    <w:rsid w:val="00256226"/>
    <w:rsid w:val="00256B04"/>
    <w:rsid w:val="00257B62"/>
    <w:rsid w:val="00260099"/>
    <w:rsid w:val="0026083B"/>
    <w:rsid w:val="00260EAE"/>
    <w:rsid w:val="002617A1"/>
    <w:rsid w:val="00261F23"/>
    <w:rsid w:val="00262302"/>
    <w:rsid w:val="00262576"/>
    <w:rsid w:val="00262BA3"/>
    <w:rsid w:val="00262D7E"/>
    <w:rsid w:val="00264C64"/>
    <w:rsid w:val="0026528C"/>
    <w:rsid w:val="002654D6"/>
    <w:rsid w:val="002666D3"/>
    <w:rsid w:val="002669B4"/>
    <w:rsid w:val="00267124"/>
    <w:rsid w:val="0027047E"/>
    <w:rsid w:val="002707B1"/>
    <w:rsid w:val="002710AF"/>
    <w:rsid w:val="00271FC3"/>
    <w:rsid w:val="002731D8"/>
    <w:rsid w:val="00273761"/>
    <w:rsid w:val="0027443C"/>
    <w:rsid w:val="00274605"/>
    <w:rsid w:val="00274E6A"/>
    <w:rsid w:val="00275576"/>
    <w:rsid w:val="00280BDE"/>
    <w:rsid w:val="00280FCB"/>
    <w:rsid w:val="00283046"/>
    <w:rsid w:val="00284AD1"/>
    <w:rsid w:val="002856C0"/>
    <w:rsid w:val="00285F15"/>
    <w:rsid w:val="00285FD8"/>
    <w:rsid w:val="002863D7"/>
    <w:rsid w:val="00290DD9"/>
    <w:rsid w:val="00291664"/>
    <w:rsid w:val="00291708"/>
    <w:rsid w:val="00292AEF"/>
    <w:rsid w:val="00293B68"/>
    <w:rsid w:val="00295359"/>
    <w:rsid w:val="0029731D"/>
    <w:rsid w:val="002A1956"/>
    <w:rsid w:val="002A1CA4"/>
    <w:rsid w:val="002A2AA3"/>
    <w:rsid w:val="002A2E85"/>
    <w:rsid w:val="002A2FD4"/>
    <w:rsid w:val="002A3476"/>
    <w:rsid w:val="002A3ED1"/>
    <w:rsid w:val="002A575E"/>
    <w:rsid w:val="002A5AF0"/>
    <w:rsid w:val="002B2547"/>
    <w:rsid w:val="002B2B56"/>
    <w:rsid w:val="002B3A2B"/>
    <w:rsid w:val="002B4E4A"/>
    <w:rsid w:val="002B4E5A"/>
    <w:rsid w:val="002B5EE1"/>
    <w:rsid w:val="002B63DE"/>
    <w:rsid w:val="002B719A"/>
    <w:rsid w:val="002B7677"/>
    <w:rsid w:val="002C009A"/>
    <w:rsid w:val="002C04A8"/>
    <w:rsid w:val="002C04FB"/>
    <w:rsid w:val="002C0DE0"/>
    <w:rsid w:val="002C22ED"/>
    <w:rsid w:val="002C2304"/>
    <w:rsid w:val="002C2B47"/>
    <w:rsid w:val="002C2F68"/>
    <w:rsid w:val="002C4910"/>
    <w:rsid w:val="002C791C"/>
    <w:rsid w:val="002D0640"/>
    <w:rsid w:val="002D140C"/>
    <w:rsid w:val="002D1A7F"/>
    <w:rsid w:val="002D1CC7"/>
    <w:rsid w:val="002D20CA"/>
    <w:rsid w:val="002D2C22"/>
    <w:rsid w:val="002D35A3"/>
    <w:rsid w:val="002D4908"/>
    <w:rsid w:val="002D5376"/>
    <w:rsid w:val="002D598D"/>
    <w:rsid w:val="002D752C"/>
    <w:rsid w:val="002D786A"/>
    <w:rsid w:val="002D7C5A"/>
    <w:rsid w:val="002E0562"/>
    <w:rsid w:val="002E0DB4"/>
    <w:rsid w:val="002E0DF3"/>
    <w:rsid w:val="002E0E8B"/>
    <w:rsid w:val="002E0FCA"/>
    <w:rsid w:val="002E1D1F"/>
    <w:rsid w:val="002E32F5"/>
    <w:rsid w:val="002E3359"/>
    <w:rsid w:val="002E34FD"/>
    <w:rsid w:val="002E3B61"/>
    <w:rsid w:val="002E41AE"/>
    <w:rsid w:val="002E4E2D"/>
    <w:rsid w:val="002E5F38"/>
    <w:rsid w:val="002E657E"/>
    <w:rsid w:val="002E6A1B"/>
    <w:rsid w:val="002E6A3C"/>
    <w:rsid w:val="002E752B"/>
    <w:rsid w:val="002E78C1"/>
    <w:rsid w:val="002E7B89"/>
    <w:rsid w:val="002E7D63"/>
    <w:rsid w:val="002F0AD8"/>
    <w:rsid w:val="002F0C1B"/>
    <w:rsid w:val="002F0C98"/>
    <w:rsid w:val="002F0D59"/>
    <w:rsid w:val="002F13E7"/>
    <w:rsid w:val="002F20A0"/>
    <w:rsid w:val="002F3742"/>
    <w:rsid w:val="002F39C3"/>
    <w:rsid w:val="002F4471"/>
    <w:rsid w:val="002F4D39"/>
    <w:rsid w:val="002F4F5A"/>
    <w:rsid w:val="002F510B"/>
    <w:rsid w:val="002F5A7E"/>
    <w:rsid w:val="002F5BC1"/>
    <w:rsid w:val="002F6935"/>
    <w:rsid w:val="003001E3"/>
    <w:rsid w:val="003008CF"/>
    <w:rsid w:val="00300C2A"/>
    <w:rsid w:val="00301E54"/>
    <w:rsid w:val="00301FE5"/>
    <w:rsid w:val="003029D6"/>
    <w:rsid w:val="00302FFE"/>
    <w:rsid w:val="00304067"/>
    <w:rsid w:val="003043CA"/>
    <w:rsid w:val="0030444E"/>
    <w:rsid w:val="003047B2"/>
    <w:rsid w:val="00305024"/>
    <w:rsid w:val="00305116"/>
    <w:rsid w:val="0030534E"/>
    <w:rsid w:val="00305426"/>
    <w:rsid w:val="0030622C"/>
    <w:rsid w:val="0030667B"/>
    <w:rsid w:val="00306754"/>
    <w:rsid w:val="00306FAA"/>
    <w:rsid w:val="003074C0"/>
    <w:rsid w:val="00311EFC"/>
    <w:rsid w:val="0031240B"/>
    <w:rsid w:val="00312469"/>
    <w:rsid w:val="00312FCB"/>
    <w:rsid w:val="003130DC"/>
    <w:rsid w:val="003139CF"/>
    <w:rsid w:val="00313E92"/>
    <w:rsid w:val="00314578"/>
    <w:rsid w:val="00314A4A"/>
    <w:rsid w:val="00314B5F"/>
    <w:rsid w:val="00314BB0"/>
    <w:rsid w:val="0031525B"/>
    <w:rsid w:val="00315334"/>
    <w:rsid w:val="003160E5"/>
    <w:rsid w:val="0031623E"/>
    <w:rsid w:val="00316315"/>
    <w:rsid w:val="003166E6"/>
    <w:rsid w:val="003169FB"/>
    <w:rsid w:val="00316CAB"/>
    <w:rsid w:val="00317060"/>
    <w:rsid w:val="003173AE"/>
    <w:rsid w:val="00317B88"/>
    <w:rsid w:val="003204B0"/>
    <w:rsid w:val="00321FAA"/>
    <w:rsid w:val="00322559"/>
    <w:rsid w:val="003227F7"/>
    <w:rsid w:val="00323DC0"/>
    <w:rsid w:val="0032451B"/>
    <w:rsid w:val="0032498F"/>
    <w:rsid w:val="003255A3"/>
    <w:rsid w:val="00326ADC"/>
    <w:rsid w:val="00327F47"/>
    <w:rsid w:val="0033073D"/>
    <w:rsid w:val="00330B89"/>
    <w:rsid w:val="003313FD"/>
    <w:rsid w:val="003319D3"/>
    <w:rsid w:val="00331D11"/>
    <w:rsid w:val="0033268B"/>
    <w:rsid w:val="00332A0C"/>
    <w:rsid w:val="00332E21"/>
    <w:rsid w:val="00333EE4"/>
    <w:rsid w:val="00333FA0"/>
    <w:rsid w:val="003352EC"/>
    <w:rsid w:val="003374F7"/>
    <w:rsid w:val="0033792A"/>
    <w:rsid w:val="00337AEF"/>
    <w:rsid w:val="00340864"/>
    <w:rsid w:val="00340E42"/>
    <w:rsid w:val="00341B1C"/>
    <w:rsid w:val="00341E18"/>
    <w:rsid w:val="003420D5"/>
    <w:rsid w:val="00343C06"/>
    <w:rsid w:val="00343F02"/>
    <w:rsid w:val="00345456"/>
    <w:rsid w:val="003455E8"/>
    <w:rsid w:val="003466A9"/>
    <w:rsid w:val="00347146"/>
    <w:rsid w:val="00347936"/>
    <w:rsid w:val="003502B7"/>
    <w:rsid w:val="00350B82"/>
    <w:rsid w:val="00352394"/>
    <w:rsid w:val="003524EA"/>
    <w:rsid w:val="00354AD1"/>
    <w:rsid w:val="00355084"/>
    <w:rsid w:val="00355717"/>
    <w:rsid w:val="00356F6B"/>
    <w:rsid w:val="0035704D"/>
    <w:rsid w:val="003571FB"/>
    <w:rsid w:val="00357F33"/>
    <w:rsid w:val="00360016"/>
    <w:rsid w:val="003606D0"/>
    <w:rsid w:val="00360A58"/>
    <w:rsid w:val="00361315"/>
    <w:rsid w:val="00361A42"/>
    <w:rsid w:val="0036272C"/>
    <w:rsid w:val="003627FB"/>
    <w:rsid w:val="00362FC2"/>
    <w:rsid w:val="00363566"/>
    <w:rsid w:val="00363DE1"/>
    <w:rsid w:val="00363EBA"/>
    <w:rsid w:val="0036510E"/>
    <w:rsid w:val="0036547E"/>
    <w:rsid w:val="0036569C"/>
    <w:rsid w:val="00366C9E"/>
    <w:rsid w:val="00366FAE"/>
    <w:rsid w:val="0036768F"/>
    <w:rsid w:val="00367FD1"/>
    <w:rsid w:val="003703FD"/>
    <w:rsid w:val="00371174"/>
    <w:rsid w:val="003732BF"/>
    <w:rsid w:val="0037361A"/>
    <w:rsid w:val="00375088"/>
    <w:rsid w:val="00375AE7"/>
    <w:rsid w:val="0037672C"/>
    <w:rsid w:val="00376FBC"/>
    <w:rsid w:val="00377272"/>
    <w:rsid w:val="0037727F"/>
    <w:rsid w:val="00377A16"/>
    <w:rsid w:val="00380143"/>
    <w:rsid w:val="00380CF2"/>
    <w:rsid w:val="003810AB"/>
    <w:rsid w:val="003818AD"/>
    <w:rsid w:val="00381FA4"/>
    <w:rsid w:val="0038295D"/>
    <w:rsid w:val="0038299B"/>
    <w:rsid w:val="00383311"/>
    <w:rsid w:val="00384881"/>
    <w:rsid w:val="00385F07"/>
    <w:rsid w:val="003874AD"/>
    <w:rsid w:val="003877AD"/>
    <w:rsid w:val="0039026C"/>
    <w:rsid w:val="00391B01"/>
    <w:rsid w:val="00391DEF"/>
    <w:rsid w:val="00392896"/>
    <w:rsid w:val="00392A1F"/>
    <w:rsid w:val="00393389"/>
    <w:rsid w:val="00393FC1"/>
    <w:rsid w:val="003942FC"/>
    <w:rsid w:val="00394A60"/>
    <w:rsid w:val="00395CFF"/>
    <w:rsid w:val="00397189"/>
    <w:rsid w:val="0039735B"/>
    <w:rsid w:val="00397BB5"/>
    <w:rsid w:val="003A1576"/>
    <w:rsid w:val="003A2429"/>
    <w:rsid w:val="003A2AA8"/>
    <w:rsid w:val="003A30E5"/>
    <w:rsid w:val="003A3516"/>
    <w:rsid w:val="003A3C70"/>
    <w:rsid w:val="003A49F2"/>
    <w:rsid w:val="003A4B9C"/>
    <w:rsid w:val="003A4E38"/>
    <w:rsid w:val="003A5EE1"/>
    <w:rsid w:val="003A69DE"/>
    <w:rsid w:val="003A6E61"/>
    <w:rsid w:val="003A74A5"/>
    <w:rsid w:val="003B079B"/>
    <w:rsid w:val="003B0926"/>
    <w:rsid w:val="003B105F"/>
    <w:rsid w:val="003B1F63"/>
    <w:rsid w:val="003B2B30"/>
    <w:rsid w:val="003B495C"/>
    <w:rsid w:val="003B50C6"/>
    <w:rsid w:val="003B5F83"/>
    <w:rsid w:val="003B6A31"/>
    <w:rsid w:val="003B6B1E"/>
    <w:rsid w:val="003B7E34"/>
    <w:rsid w:val="003C0D2E"/>
    <w:rsid w:val="003C0DEC"/>
    <w:rsid w:val="003C0E9D"/>
    <w:rsid w:val="003C17F5"/>
    <w:rsid w:val="003C1AE7"/>
    <w:rsid w:val="003C1FB1"/>
    <w:rsid w:val="003C22FF"/>
    <w:rsid w:val="003C24ED"/>
    <w:rsid w:val="003C5690"/>
    <w:rsid w:val="003C5A58"/>
    <w:rsid w:val="003C6126"/>
    <w:rsid w:val="003C6858"/>
    <w:rsid w:val="003C6F3C"/>
    <w:rsid w:val="003C7068"/>
    <w:rsid w:val="003C70C2"/>
    <w:rsid w:val="003C74CB"/>
    <w:rsid w:val="003C7C95"/>
    <w:rsid w:val="003D0AAD"/>
    <w:rsid w:val="003D1C7A"/>
    <w:rsid w:val="003D218C"/>
    <w:rsid w:val="003D41F7"/>
    <w:rsid w:val="003D43E9"/>
    <w:rsid w:val="003D4476"/>
    <w:rsid w:val="003D5F4E"/>
    <w:rsid w:val="003D6C1C"/>
    <w:rsid w:val="003D6DB2"/>
    <w:rsid w:val="003E1F7C"/>
    <w:rsid w:val="003E23EE"/>
    <w:rsid w:val="003E283F"/>
    <w:rsid w:val="003E2BB3"/>
    <w:rsid w:val="003E2C77"/>
    <w:rsid w:val="003E329A"/>
    <w:rsid w:val="003E349A"/>
    <w:rsid w:val="003E4B3F"/>
    <w:rsid w:val="003E5626"/>
    <w:rsid w:val="003E636A"/>
    <w:rsid w:val="003E6A7A"/>
    <w:rsid w:val="003E70D6"/>
    <w:rsid w:val="003F2094"/>
    <w:rsid w:val="003F267D"/>
    <w:rsid w:val="003F3AE6"/>
    <w:rsid w:val="003F49D0"/>
    <w:rsid w:val="003F4F71"/>
    <w:rsid w:val="003F5977"/>
    <w:rsid w:val="003F6204"/>
    <w:rsid w:val="003F7453"/>
    <w:rsid w:val="00401544"/>
    <w:rsid w:val="004018EC"/>
    <w:rsid w:val="00402372"/>
    <w:rsid w:val="0040298E"/>
    <w:rsid w:val="00403481"/>
    <w:rsid w:val="0040405D"/>
    <w:rsid w:val="004040DD"/>
    <w:rsid w:val="0040488D"/>
    <w:rsid w:val="004054B8"/>
    <w:rsid w:val="00405CC5"/>
    <w:rsid w:val="0040672B"/>
    <w:rsid w:val="00406791"/>
    <w:rsid w:val="004120F5"/>
    <w:rsid w:val="00412D31"/>
    <w:rsid w:val="0041429A"/>
    <w:rsid w:val="004142B0"/>
    <w:rsid w:val="00414429"/>
    <w:rsid w:val="00415C7F"/>
    <w:rsid w:val="004160EF"/>
    <w:rsid w:val="004163DD"/>
    <w:rsid w:val="00416F1E"/>
    <w:rsid w:val="0041790D"/>
    <w:rsid w:val="00424203"/>
    <w:rsid w:val="00424348"/>
    <w:rsid w:val="00424350"/>
    <w:rsid w:val="00424928"/>
    <w:rsid w:val="00425932"/>
    <w:rsid w:val="0042768F"/>
    <w:rsid w:val="00430111"/>
    <w:rsid w:val="00430360"/>
    <w:rsid w:val="00431758"/>
    <w:rsid w:val="00432D6A"/>
    <w:rsid w:val="00433271"/>
    <w:rsid w:val="004332C3"/>
    <w:rsid w:val="00433D40"/>
    <w:rsid w:val="004357DF"/>
    <w:rsid w:val="004358DF"/>
    <w:rsid w:val="004361B8"/>
    <w:rsid w:val="00436347"/>
    <w:rsid w:val="00436AC3"/>
    <w:rsid w:val="00437399"/>
    <w:rsid w:val="00440117"/>
    <w:rsid w:val="004406A1"/>
    <w:rsid w:val="0044190C"/>
    <w:rsid w:val="00443AA3"/>
    <w:rsid w:val="00444C30"/>
    <w:rsid w:val="00444E6B"/>
    <w:rsid w:val="0044572D"/>
    <w:rsid w:val="0044612D"/>
    <w:rsid w:val="00446279"/>
    <w:rsid w:val="0044686A"/>
    <w:rsid w:val="00446B10"/>
    <w:rsid w:val="00446E80"/>
    <w:rsid w:val="00450CBC"/>
    <w:rsid w:val="0045151B"/>
    <w:rsid w:val="00452172"/>
    <w:rsid w:val="00452E52"/>
    <w:rsid w:val="00455FDE"/>
    <w:rsid w:val="004560C6"/>
    <w:rsid w:val="00456B09"/>
    <w:rsid w:val="00456B8A"/>
    <w:rsid w:val="00456CF1"/>
    <w:rsid w:val="00456F24"/>
    <w:rsid w:val="00457395"/>
    <w:rsid w:val="00460253"/>
    <w:rsid w:val="00460F73"/>
    <w:rsid w:val="004611C3"/>
    <w:rsid w:val="004620BA"/>
    <w:rsid w:val="00463427"/>
    <w:rsid w:val="00464406"/>
    <w:rsid w:val="0046479A"/>
    <w:rsid w:val="004648E3"/>
    <w:rsid w:val="004652A1"/>
    <w:rsid w:val="00466336"/>
    <w:rsid w:val="00466EF7"/>
    <w:rsid w:val="0046732E"/>
    <w:rsid w:val="00467B7B"/>
    <w:rsid w:val="00470AEB"/>
    <w:rsid w:val="00472805"/>
    <w:rsid w:val="00472AB0"/>
    <w:rsid w:val="00472F15"/>
    <w:rsid w:val="00474EAF"/>
    <w:rsid w:val="004757D0"/>
    <w:rsid w:val="00476AD5"/>
    <w:rsid w:val="00476BD5"/>
    <w:rsid w:val="004772DD"/>
    <w:rsid w:val="004803AE"/>
    <w:rsid w:val="004817E9"/>
    <w:rsid w:val="00481B71"/>
    <w:rsid w:val="00481D28"/>
    <w:rsid w:val="004824D7"/>
    <w:rsid w:val="004846C9"/>
    <w:rsid w:val="0048547B"/>
    <w:rsid w:val="00485659"/>
    <w:rsid w:val="004861DD"/>
    <w:rsid w:val="00486716"/>
    <w:rsid w:val="00487FDF"/>
    <w:rsid w:val="00490BFF"/>
    <w:rsid w:val="00490CB5"/>
    <w:rsid w:val="00491362"/>
    <w:rsid w:val="0049258A"/>
    <w:rsid w:val="00493583"/>
    <w:rsid w:val="00493BC9"/>
    <w:rsid w:val="00494AF5"/>
    <w:rsid w:val="004962C5"/>
    <w:rsid w:val="00496BD5"/>
    <w:rsid w:val="00497756"/>
    <w:rsid w:val="004A0375"/>
    <w:rsid w:val="004A03D7"/>
    <w:rsid w:val="004A1170"/>
    <w:rsid w:val="004A143A"/>
    <w:rsid w:val="004A14B2"/>
    <w:rsid w:val="004A22C0"/>
    <w:rsid w:val="004A2DC1"/>
    <w:rsid w:val="004A2EAD"/>
    <w:rsid w:val="004A37CB"/>
    <w:rsid w:val="004A443C"/>
    <w:rsid w:val="004A469C"/>
    <w:rsid w:val="004A4E0E"/>
    <w:rsid w:val="004A62E0"/>
    <w:rsid w:val="004A67C6"/>
    <w:rsid w:val="004A69BF"/>
    <w:rsid w:val="004A6B23"/>
    <w:rsid w:val="004B00AE"/>
    <w:rsid w:val="004B0C9E"/>
    <w:rsid w:val="004B18A5"/>
    <w:rsid w:val="004B1DA2"/>
    <w:rsid w:val="004B2A37"/>
    <w:rsid w:val="004B3089"/>
    <w:rsid w:val="004B377A"/>
    <w:rsid w:val="004B3AA8"/>
    <w:rsid w:val="004B425D"/>
    <w:rsid w:val="004B4B58"/>
    <w:rsid w:val="004B520B"/>
    <w:rsid w:val="004B580B"/>
    <w:rsid w:val="004B6C24"/>
    <w:rsid w:val="004B75C7"/>
    <w:rsid w:val="004C1DF6"/>
    <w:rsid w:val="004C3000"/>
    <w:rsid w:val="004C3C66"/>
    <w:rsid w:val="004C5304"/>
    <w:rsid w:val="004C5FD4"/>
    <w:rsid w:val="004C6911"/>
    <w:rsid w:val="004C692F"/>
    <w:rsid w:val="004D0986"/>
    <w:rsid w:val="004D0999"/>
    <w:rsid w:val="004D1F4F"/>
    <w:rsid w:val="004D2391"/>
    <w:rsid w:val="004D27C8"/>
    <w:rsid w:val="004D38DD"/>
    <w:rsid w:val="004D39BB"/>
    <w:rsid w:val="004D3FD7"/>
    <w:rsid w:val="004D5698"/>
    <w:rsid w:val="004D6582"/>
    <w:rsid w:val="004D7865"/>
    <w:rsid w:val="004D7FB8"/>
    <w:rsid w:val="004E0005"/>
    <w:rsid w:val="004E050F"/>
    <w:rsid w:val="004E12FD"/>
    <w:rsid w:val="004E1BD0"/>
    <w:rsid w:val="004E2051"/>
    <w:rsid w:val="004E2524"/>
    <w:rsid w:val="004E2E85"/>
    <w:rsid w:val="004E4BF4"/>
    <w:rsid w:val="004E4BF6"/>
    <w:rsid w:val="004E4C78"/>
    <w:rsid w:val="004E4F8A"/>
    <w:rsid w:val="004E6573"/>
    <w:rsid w:val="004E6DF5"/>
    <w:rsid w:val="004E7E5A"/>
    <w:rsid w:val="004F00E0"/>
    <w:rsid w:val="004F1268"/>
    <w:rsid w:val="004F2CE9"/>
    <w:rsid w:val="004F3B1E"/>
    <w:rsid w:val="004F3B82"/>
    <w:rsid w:val="004F3E12"/>
    <w:rsid w:val="004F45FC"/>
    <w:rsid w:val="004F5956"/>
    <w:rsid w:val="004F6248"/>
    <w:rsid w:val="004F62A6"/>
    <w:rsid w:val="004F633F"/>
    <w:rsid w:val="004F6386"/>
    <w:rsid w:val="004F6694"/>
    <w:rsid w:val="004F6D82"/>
    <w:rsid w:val="004F6E83"/>
    <w:rsid w:val="004F7384"/>
    <w:rsid w:val="00501CFA"/>
    <w:rsid w:val="00502124"/>
    <w:rsid w:val="00502499"/>
    <w:rsid w:val="00502D50"/>
    <w:rsid w:val="0050315F"/>
    <w:rsid w:val="005078D0"/>
    <w:rsid w:val="005108D3"/>
    <w:rsid w:val="00510C8B"/>
    <w:rsid w:val="00511219"/>
    <w:rsid w:val="0051184C"/>
    <w:rsid w:val="005122A3"/>
    <w:rsid w:val="005122D6"/>
    <w:rsid w:val="00512367"/>
    <w:rsid w:val="005127BC"/>
    <w:rsid w:val="00514657"/>
    <w:rsid w:val="00514884"/>
    <w:rsid w:val="00514D06"/>
    <w:rsid w:val="0051502B"/>
    <w:rsid w:val="005150DD"/>
    <w:rsid w:val="00515656"/>
    <w:rsid w:val="00515F02"/>
    <w:rsid w:val="0051674B"/>
    <w:rsid w:val="00516C61"/>
    <w:rsid w:val="0051702A"/>
    <w:rsid w:val="0051723C"/>
    <w:rsid w:val="00520343"/>
    <w:rsid w:val="00520370"/>
    <w:rsid w:val="00520565"/>
    <w:rsid w:val="00520C52"/>
    <w:rsid w:val="00522300"/>
    <w:rsid w:val="0052317F"/>
    <w:rsid w:val="00523533"/>
    <w:rsid w:val="00523922"/>
    <w:rsid w:val="005249BC"/>
    <w:rsid w:val="00524F53"/>
    <w:rsid w:val="00526448"/>
    <w:rsid w:val="005267D8"/>
    <w:rsid w:val="00526CF2"/>
    <w:rsid w:val="00526D2F"/>
    <w:rsid w:val="00526DB6"/>
    <w:rsid w:val="00527616"/>
    <w:rsid w:val="0052761B"/>
    <w:rsid w:val="00527A57"/>
    <w:rsid w:val="00530724"/>
    <w:rsid w:val="00530787"/>
    <w:rsid w:val="00532054"/>
    <w:rsid w:val="00533741"/>
    <w:rsid w:val="00533ABC"/>
    <w:rsid w:val="005341ED"/>
    <w:rsid w:val="00534477"/>
    <w:rsid w:val="00534645"/>
    <w:rsid w:val="00534E30"/>
    <w:rsid w:val="00534EA5"/>
    <w:rsid w:val="00534F39"/>
    <w:rsid w:val="005350E8"/>
    <w:rsid w:val="00535663"/>
    <w:rsid w:val="0053626C"/>
    <w:rsid w:val="00536F72"/>
    <w:rsid w:val="00537EB9"/>
    <w:rsid w:val="00540A65"/>
    <w:rsid w:val="00540E13"/>
    <w:rsid w:val="0054179A"/>
    <w:rsid w:val="00541948"/>
    <w:rsid w:val="00541E59"/>
    <w:rsid w:val="00542ADF"/>
    <w:rsid w:val="00542DA7"/>
    <w:rsid w:val="00543748"/>
    <w:rsid w:val="00544002"/>
    <w:rsid w:val="00544315"/>
    <w:rsid w:val="005444A9"/>
    <w:rsid w:val="00544C97"/>
    <w:rsid w:val="00545637"/>
    <w:rsid w:val="00545E78"/>
    <w:rsid w:val="00547316"/>
    <w:rsid w:val="00547917"/>
    <w:rsid w:val="00550853"/>
    <w:rsid w:val="00550D7A"/>
    <w:rsid w:val="00551CBF"/>
    <w:rsid w:val="00553FEA"/>
    <w:rsid w:val="00553FF7"/>
    <w:rsid w:val="0055449C"/>
    <w:rsid w:val="00554735"/>
    <w:rsid w:val="00554CA1"/>
    <w:rsid w:val="00555D5E"/>
    <w:rsid w:val="00556627"/>
    <w:rsid w:val="00556CE5"/>
    <w:rsid w:val="00556CEA"/>
    <w:rsid w:val="00556E49"/>
    <w:rsid w:val="005572DC"/>
    <w:rsid w:val="00561E3A"/>
    <w:rsid w:val="0056248A"/>
    <w:rsid w:val="005629B5"/>
    <w:rsid w:val="00563C80"/>
    <w:rsid w:val="005646CF"/>
    <w:rsid w:val="00564DB8"/>
    <w:rsid w:val="005654F7"/>
    <w:rsid w:val="0056589D"/>
    <w:rsid w:val="0056721B"/>
    <w:rsid w:val="0056748B"/>
    <w:rsid w:val="00567996"/>
    <w:rsid w:val="00567D75"/>
    <w:rsid w:val="00570107"/>
    <w:rsid w:val="00571DC3"/>
    <w:rsid w:val="00575277"/>
    <w:rsid w:val="005754E0"/>
    <w:rsid w:val="005761C3"/>
    <w:rsid w:val="0057743F"/>
    <w:rsid w:val="00577756"/>
    <w:rsid w:val="00577FCE"/>
    <w:rsid w:val="00580D84"/>
    <w:rsid w:val="0058160F"/>
    <w:rsid w:val="005816C3"/>
    <w:rsid w:val="005863AF"/>
    <w:rsid w:val="005879E6"/>
    <w:rsid w:val="00587D9E"/>
    <w:rsid w:val="0059066A"/>
    <w:rsid w:val="00590B31"/>
    <w:rsid w:val="00591AFC"/>
    <w:rsid w:val="005923DA"/>
    <w:rsid w:val="00592AB5"/>
    <w:rsid w:val="005939B3"/>
    <w:rsid w:val="00593E70"/>
    <w:rsid w:val="005942CE"/>
    <w:rsid w:val="00594D95"/>
    <w:rsid w:val="00595A8B"/>
    <w:rsid w:val="0059602B"/>
    <w:rsid w:val="0059660A"/>
    <w:rsid w:val="005966FC"/>
    <w:rsid w:val="005968A0"/>
    <w:rsid w:val="005979FF"/>
    <w:rsid w:val="005A0995"/>
    <w:rsid w:val="005A1707"/>
    <w:rsid w:val="005A1793"/>
    <w:rsid w:val="005A1DBF"/>
    <w:rsid w:val="005A1E4D"/>
    <w:rsid w:val="005A232C"/>
    <w:rsid w:val="005A266F"/>
    <w:rsid w:val="005A3F83"/>
    <w:rsid w:val="005A4548"/>
    <w:rsid w:val="005A4F20"/>
    <w:rsid w:val="005A5877"/>
    <w:rsid w:val="005B0211"/>
    <w:rsid w:val="005B0926"/>
    <w:rsid w:val="005B09BF"/>
    <w:rsid w:val="005B25D2"/>
    <w:rsid w:val="005B2754"/>
    <w:rsid w:val="005B2AFC"/>
    <w:rsid w:val="005B32E6"/>
    <w:rsid w:val="005B372D"/>
    <w:rsid w:val="005B3E49"/>
    <w:rsid w:val="005B42F1"/>
    <w:rsid w:val="005B4F4E"/>
    <w:rsid w:val="005B608B"/>
    <w:rsid w:val="005B709C"/>
    <w:rsid w:val="005B7D7D"/>
    <w:rsid w:val="005C030D"/>
    <w:rsid w:val="005C067F"/>
    <w:rsid w:val="005C112A"/>
    <w:rsid w:val="005C1A2F"/>
    <w:rsid w:val="005C1B0F"/>
    <w:rsid w:val="005C1BC6"/>
    <w:rsid w:val="005C1E60"/>
    <w:rsid w:val="005C2EDF"/>
    <w:rsid w:val="005C3D9E"/>
    <w:rsid w:val="005C436F"/>
    <w:rsid w:val="005C4530"/>
    <w:rsid w:val="005C45B4"/>
    <w:rsid w:val="005C54A8"/>
    <w:rsid w:val="005C62E2"/>
    <w:rsid w:val="005C7177"/>
    <w:rsid w:val="005C74E3"/>
    <w:rsid w:val="005C7BC0"/>
    <w:rsid w:val="005D020E"/>
    <w:rsid w:val="005D15C5"/>
    <w:rsid w:val="005D2AB0"/>
    <w:rsid w:val="005D3F35"/>
    <w:rsid w:val="005D3FED"/>
    <w:rsid w:val="005D4863"/>
    <w:rsid w:val="005D5433"/>
    <w:rsid w:val="005D5678"/>
    <w:rsid w:val="005D59ED"/>
    <w:rsid w:val="005D5C25"/>
    <w:rsid w:val="005D62FC"/>
    <w:rsid w:val="005D6B49"/>
    <w:rsid w:val="005D7072"/>
    <w:rsid w:val="005E1760"/>
    <w:rsid w:val="005E43A8"/>
    <w:rsid w:val="005E499A"/>
    <w:rsid w:val="005E49E5"/>
    <w:rsid w:val="005E4A44"/>
    <w:rsid w:val="005E4C81"/>
    <w:rsid w:val="005E5BE2"/>
    <w:rsid w:val="005E60AC"/>
    <w:rsid w:val="005E6B69"/>
    <w:rsid w:val="005E6C3D"/>
    <w:rsid w:val="005F02AE"/>
    <w:rsid w:val="005F0896"/>
    <w:rsid w:val="005F0F2C"/>
    <w:rsid w:val="005F2302"/>
    <w:rsid w:val="005F5070"/>
    <w:rsid w:val="005F6170"/>
    <w:rsid w:val="005F74DB"/>
    <w:rsid w:val="005F7579"/>
    <w:rsid w:val="005F7657"/>
    <w:rsid w:val="005F7A8B"/>
    <w:rsid w:val="006008E8"/>
    <w:rsid w:val="0060129A"/>
    <w:rsid w:val="0060146A"/>
    <w:rsid w:val="00601D2A"/>
    <w:rsid w:val="006039E5"/>
    <w:rsid w:val="00603B96"/>
    <w:rsid w:val="006047EC"/>
    <w:rsid w:val="0060695D"/>
    <w:rsid w:val="00606D30"/>
    <w:rsid w:val="00607B7F"/>
    <w:rsid w:val="00607C69"/>
    <w:rsid w:val="006106B6"/>
    <w:rsid w:val="00610802"/>
    <w:rsid w:val="006108D3"/>
    <w:rsid w:val="00611C1C"/>
    <w:rsid w:val="00612A1E"/>
    <w:rsid w:val="00612F18"/>
    <w:rsid w:val="006149DB"/>
    <w:rsid w:val="00615BE6"/>
    <w:rsid w:val="00616558"/>
    <w:rsid w:val="00616CBA"/>
    <w:rsid w:val="00617C9A"/>
    <w:rsid w:val="00620184"/>
    <w:rsid w:val="00620372"/>
    <w:rsid w:val="00621520"/>
    <w:rsid w:val="00621BE0"/>
    <w:rsid w:val="00621C95"/>
    <w:rsid w:val="00621E6C"/>
    <w:rsid w:val="00622FBC"/>
    <w:rsid w:val="006230C4"/>
    <w:rsid w:val="00623149"/>
    <w:rsid w:val="0062344B"/>
    <w:rsid w:val="00624374"/>
    <w:rsid w:val="0062465F"/>
    <w:rsid w:val="00624B03"/>
    <w:rsid w:val="006251CF"/>
    <w:rsid w:val="00626095"/>
    <w:rsid w:val="006263F9"/>
    <w:rsid w:val="00626773"/>
    <w:rsid w:val="00626964"/>
    <w:rsid w:val="00626ABE"/>
    <w:rsid w:val="0062734C"/>
    <w:rsid w:val="00627EA5"/>
    <w:rsid w:val="00630926"/>
    <w:rsid w:val="00630AE0"/>
    <w:rsid w:val="006318A0"/>
    <w:rsid w:val="00632243"/>
    <w:rsid w:val="00632A2A"/>
    <w:rsid w:val="006333EA"/>
    <w:rsid w:val="00633ECF"/>
    <w:rsid w:val="00634361"/>
    <w:rsid w:val="00634B2A"/>
    <w:rsid w:val="0063607F"/>
    <w:rsid w:val="00636EC4"/>
    <w:rsid w:val="006371B7"/>
    <w:rsid w:val="00637449"/>
    <w:rsid w:val="00637B9F"/>
    <w:rsid w:val="00640731"/>
    <w:rsid w:val="00640770"/>
    <w:rsid w:val="006416BE"/>
    <w:rsid w:val="0064188C"/>
    <w:rsid w:val="00641C27"/>
    <w:rsid w:val="006423DF"/>
    <w:rsid w:val="0064304E"/>
    <w:rsid w:val="00644CD8"/>
    <w:rsid w:val="006452ED"/>
    <w:rsid w:val="00645F1A"/>
    <w:rsid w:val="0064679C"/>
    <w:rsid w:val="006473F1"/>
    <w:rsid w:val="00647BBF"/>
    <w:rsid w:val="006508CD"/>
    <w:rsid w:val="00651060"/>
    <w:rsid w:val="00651798"/>
    <w:rsid w:val="00651B77"/>
    <w:rsid w:val="00651C61"/>
    <w:rsid w:val="006520B3"/>
    <w:rsid w:val="00652299"/>
    <w:rsid w:val="00654096"/>
    <w:rsid w:val="00654238"/>
    <w:rsid w:val="006559B1"/>
    <w:rsid w:val="00655AA0"/>
    <w:rsid w:val="006565C7"/>
    <w:rsid w:val="00656AD3"/>
    <w:rsid w:val="00657287"/>
    <w:rsid w:val="006602A8"/>
    <w:rsid w:val="00660F98"/>
    <w:rsid w:val="0066111D"/>
    <w:rsid w:val="00662407"/>
    <w:rsid w:val="00662525"/>
    <w:rsid w:val="00663D3F"/>
    <w:rsid w:val="006642BB"/>
    <w:rsid w:val="0066497C"/>
    <w:rsid w:val="0066656A"/>
    <w:rsid w:val="00666A51"/>
    <w:rsid w:val="00666C6B"/>
    <w:rsid w:val="00667E14"/>
    <w:rsid w:val="006701C8"/>
    <w:rsid w:val="00670574"/>
    <w:rsid w:val="00670DC1"/>
    <w:rsid w:val="0067145C"/>
    <w:rsid w:val="006715DE"/>
    <w:rsid w:val="00671D0C"/>
    <w:rsid w:val="0067200F"/>
    <w:rsid w:val="00673D79"/>
    <w:rsid w:val="00674264"/>
    <w:rsid w:val="0067452D"/>
    <w:rsid w:val="00674A42"/>
    <w:rsid w:val="006752B8"/>
    <w:rsid w:val="00675915"/>
    <w:rsid w:val="00675DDD"/>
    <w:rsid w:val="00676222"/>
    <w:rsid w:val="00676AA3"/>
    <w:rsid w:val="00680107"/>
    <w:rsid w:val="00680739"/>
    <w:rsid w:val="006807F7"/>
    <w:rsid w:val="0068096D"/>
    <w:rsid w:val="006810EF"/>
    <w:rsid w:val="00681AFC"/>
    <w:rsid w:val="00682BBE"/>
    <w:rsid w:val="00683782"/>
    <w:rsid w:val="00684ACA"/>
    <w:rsid w:val="00687BCE"/>
    <w:rsid w:val="00687C1B"/>
    <w:rsid w:val="00687F4E"/>
    <w:rsid w:val="00690CF0"/>
    <w:rsid w:val="00691321"/>
    <w:rsid w:val="00691E2B"/>
    <w:rsid w:val="0069223E"/>
    <w:rsid w:val="006922F6"/>
    <w:rsid w:val="006925FA"/>
    <w:rsid w:val="00693822"/>
    <w:rsid w:val="00693B33"/>
    <w:rsid w:val="00693EDE"/>
    <w:rsid w:val="0069439F"/>
    <w:rsid w:val="00694C2E"/>
    <w:rsid w:val="006959F3"/>
    <w:rsid w:val="00695E5E"/>
    <w:rsid w:val="00696047"/>
    <w:rsid w:val="00696381"/>
    <w:rsid w:val="0069655F"/>
    <w:rsid w:val="006972EE"/>
    <w:rsid w:val="00697535"/>
    <w:rsid w:val="00697DB6"/>
    <w:rsid w:val="006A04F5"/>
    <w:rsid w:val="006A05B8"/>
    <w:rsid w:val="006A0BC7"/>
    <w:rsid w:val="006A2129"/>
    <w:rsid w:val="006A2AA4"/>
    <w:rsid w:val="006A2E45"/>
    <w:rsid w:val="006A376A"/>
    <w:rsid w:val="006A382E"/>
    <w:rsid w:val="006A38DF"/>
    <w:rsid w:val="006A477A"/>
    <w:rsid w:val="006A55E9"/>
    <w:rsid w:val="006A58D3"/>
    <w:rsid w:val="006A6DFA"/>
    <w:rsid w:val="006A745F"/>
    <w:rsid w:val="006A7B7E"/>
    <w:rsid w:val="006A7BE9"/>
    <w:rsid w:val="006B082C"/>
    <w:rsid w:val="006B1BC0"/>
    <w:rsid w:val="006B1CB1"/>
    <w:rsid w:val="006B31A8"/>
    <w:rsid w:val="006B3530"/>
    <w:rsid w:val="006B35B9"/>
    <w:rsid w:val="006B4232"/>
    <w:rsid w:val="006B4A85"/>
    <w:rsid w:val="006B4B8F"/>
    <w:rsid w:val="006B4C6E"/>
    <w:rsid w:val="006B58C3"/>
    <w:rsid w:val="006B5FB6"/>
    <w:rsid w:val="006B63C6"/>
    <w:rsid w:val="006C054B"/>
    <w:rsid w:val="006C1647"/>
    <w:rsid w:val="006C2170"/>
    <w:rsid w:val="006C305C"/>
    <w:rsid w:val="006C32E8"/>
    <w:rsid w:val="006C3404"/>
    <w:rsid w:val="006C3F31"/>
    <w:rsid w:val="006C44C4"/>
    <w:rsid w:val="006C6CAE"/>
    <w:rsid w:val="006C6CCB"/>
    <w:rsid w:val="006D0A67"/>
    <w:rsid w:val="006D0BD1"/>
    <w:rsid w:val="006D1832"/>
    <w:rsid w:val="006D1960"/>
    <w:rsid w:val="006D2361"/>
    <w:rsid w:val="006D2682"/>
    <w:rsid w:val="006D31C3"/>
    <w:rsid w:val="006D332D"/>
    <w:rsid w:val="006D3D66"/>
    <w:rsid w:val="006D4F4C"/>
    <w:rsid w:val="006D5A6E"/>
    <w:rsid w:val="006D5F57"/>
    <w:rsid w:val="006D6948"/>
    <w:rsid w:val="006D69DA"/>
    <w:rsid w:val="006D7ECC"/>
    <w:rsid w:val="006E001D"/>
    <w:rsid w:val="006E005C"/>
    <w:rsid w:val="006E0737"/>
    <w:rsid w:val="006E0F4F"/>
    <w:rsid w:val="006E327B"/>
    <w:rsid w:val="006E3ABB"/>
    <w:rsid w:val="006E4274"/>
    <w:rsid w:val="006E43C2"/>
    <w:rsid w:val="006E5281"/>
    <w:rsid w:val="006E6F56"/>
    <w:rsid w:val="006E7722"/>
    <w:rsid w:val="006F0650"/>
    <w:rsid w:val="006F0902"/>
    <w:rsid w:val="006F1498"/>
    <w:rsid w:val="006F1831"/>
    <w:rsid w:val="006F2973"/>
    <w:rsid w:val="006F50E8"/>
    <w:rsid w:val="006F63C5"/>
    <w:rsid w:val="006F6540"/>
    <w:rsid w:val="006F677E"/>
    <w:rsid w:val="006F7180"/>
    <w:rsid w:val="006F7560"/>
    <w:rsid w:val="006F7663"/>
    <w:rsid w:val="007015EC"/>
    <w:rsid w:val="0070270B"/>
    <w:rsid w:val="00703CBB"/>
    <w:rsid w:val="00705826"/>
    <w:rsid w:val="00706A2D"/>
    <w:rsid w:val="00706C5E"/>
    <w:rsid w:val="00707351"/>
    <w:rsid w:val="00707EEC"/>
    <w:rsid w:val="00710300"/>
    <w:rsid w:val="0071145E"/>
    <w:rsid w:val="00712518"/>
    <w:rsid w:val="00712D6D"/>
    <w:rsid w:val="00712E7A"/>
    <w:rsid w:val="00712EE7"/>
    <w:rsid w:val="00713DA1"/>
    <w:rsid w:val="007140E4"/>
    <w:rsid w:val="00714316"/>
    <w:rsid w:val="007145A9"/>
    <w:rsid w:val="00714686"/>
    <w:rsid w:val="00714767"/>
    <w:rsid w:val="00714D56"/>
    <w:rsid w:val="00714DF4"/>
    <w:rsid w:val="007150CD"/>
    <w:rsid w:val="007150CF"/>
    <w:rsid w:val="00715892"/>
    <w:rsid w:val="00716370"/>
    <w:rsid w:val="007165F9"/>
    <w:rsid w:val="007170B2"/>
    <w:rsid w:val="007177C0"/>
    <w:rsid w:val="00717B25"/>
    <w:rsid w:val="00717BA8"/>
    <w:rsid w:val="00720246"/>
    <w:rsid w:val="007205A2"/>
    <w:rsid w:val="00720B48"/>
    <w:rsid w:val="0072101E"/>
    <w:rsid w:val="00721157"/>
    <w:rsid w:val="007216AA"/>
    <w:rsid w:val="007227F1"/>
    <w:rsid w:val="00722C20"/>
    <w:rsid w:val="00722E10"/>
    <w:rsid w:val="007241A2"/>
    <w:rsid w:val="0072512D"/>
    <w:rsid w:val="007255CA"/>
    <w:rsid w:val="00725FA9"/>
    <w:rsid w:val="007265DD"/>
    <w:rsid w:val="0072660A"/>
    <w:rsid w:val="00726AAD"/>
    <w:rsid w:val="00727A5D"/>
    <w:rsid w:val="00727F0E"/>
    <w:rsid w:val="00732458"/>
    <w:rsid w:val="00733273"/>
    <w:rsid w:val="00733CDF"/>
    <w:rsid w:val="00734BB6"/>
    <w:rsid w:val="007366A3"/>
    <w:rsid w:val="00736EB0"/>
    <w:rsid w:val="00736F06"/>
    <w:rsid w:val="007376D2"/>
    <w:rsid w:val="007377FA"/>
    <w:rsid w:val="00740199"/>
    <w:rsid w:val="0074065B"/>
    <w:rsid w:val="00740B54"/>
    <w:rsid w:val="00741935"/>
    <w:rsid w:val="00741EB9"/>
    <w:rsid w:val="00742195"/>
    <w:rsid w:val="00742ECD"/>
    <w:rsid w:val="007433EA"/>
    <w:rsid w:val="00744250"/>
    <w:rsid w:val="007449CB"/>
    <w:rsid w:val="00744B44"/>
    <w:rsid w:val="00745382"/>
    <w:rsid w:val="00745437"/>
    <w:rsid w:val="00745F7B"/>
    <w:rsid w:val="0074655F"/>
    <w:rsid w:val="00746B90"/>
    <w:rsid w:val="0074709B"/>
    <w:rsid w:val="0074712C"/>
    <w:rsid w:val="00747E26"/>
    <w:rsid w:val="00751C5D"/>
    <w:rsid w:val="007535A0"/>
    <w:rsid w:val="00753784"/>
    <w:rsid w:val="0075431E"/>
    <w:rsid w:val="007558E0"/>
    <w:rsid w:val="00755D91"/>
    <w:rsid w:val="007563BA"/>
    <w:rsid w:val="00756E73"/>
    <w:rsid w:val="00756F1D"/>
    <w:rsid w:val="00757454"/>
    <w:rsid w:val="00757BA6"/>
    <w:rsid w:val="00760062"/>
    <w:rsid w:val="00760891"/>
    <w:rsid w:val="00760B27"/>
    <w:rsid w:val="007613C2"/>
    <w:rsid w:val="0076177E"/>
    <w:rsid w:val="00761889"/>
    <w:rsid w:val="00761BC0"/>
    <w:rsid w:val="00761C64"/>
    <w:rsid w:val="00761F78"/>
    <w:rsid w:val="00762127"/>
    <w:rsid w:val="00763128"/>
    <w:rsid w:val="00763F97"/>
    <w:rsid w:val="00764066"/>
    <w:rsid w:val="00764C6A"/>
    <w:rsid w:val="00765ED8"/>
    <w:rsid w:val="00765FBE"/>
    <w:rsid w:val="007666F0"/>
    <w:rsid w:val="007668DD"/>
    <w:rsid w:val="00772ED2"/>
    <w:rsid w:val="00774520"/>
    <w:rsid w:val="007748D9"/>
    <w:rsid w:val="00774EC3"/>
    <w:rsid w:val="00775DF7"/>
    <w:rsid w:val="00777A9F"/>
    <w:rsid w:val="00780D8E"/>
    <w:rsid w:val="007814D6"/>
    <w:rsid w:val="00782A6F"/>
    <w:rsid w:val="00782D3A"/>
    <w:rsid w:val="00782FC3"/>
    <w:rsid w:val="007833B8"/>
    <w:rsid w:val="00783941"/>
    <w:rsid w:val="0078409A"/>
    <w:rsid w:val="00785C58"/>
    <w:rsid w:val="0078648E"/>
    <w:rsid w:val="00787867"/>
    <w:rsid w:val="007878D3"/>
    <w:rsid w:val="007908F3"/>
    <w:rsid w:val="00790A0B"/>
    <w:rsid w:val="00791221"/>
    <w:rsid w:val="007919D3"/>
    <w:rsid w:val="00791C41"/>
    <w:rsid w:val="00791C6C"/>
    <w:rsid w:val="00793679"/>
    <w:rsid w:val="007937C0"/>
    <w:rsid w:val="007938A1"/>
    <w:rsid w:val="007943AD"/>
    <w:rsid w:val="00795001"/>
    <w:rsid w:val="00795315"/>
    <w:rsid w:val="00795D28"/>
    <w:rsid w:val="00797B45"/>
    <w:rsid w:val="007A0C38"/>
    <w:rsid w:val="007A13B4"/>
    <w:rsid w:val="007A42A3"/>
    <w:rsid w:val="007A4471"/>
    <w:rsid w:val="007A45C8"/>
    <w:rsid w:val="007A61EE"/>
    <w:rsid w:val="007A6AFD"/>
    <w:rsid w:val="007B1B6D"/>
    <w:rsid w:val="007B379C"/>
    <w:rsid w:val="007B4AC8"/>
    <w:rsid w:val="007B5607"/>
    <w:rsid w:val="007B7184"/>
    <w:rsid w:val="007C00C3"/>
    <w:rsid w:val="007C0475"/>
    <w:rsid w:val="007C0EF8"/>
    <w:rsid w:val="007C196A"/>
    <w:rsid w:val="007C1A31"/>
    <w:rsid w:val="007C1CF1"/>
    <w:rsid w:val="007C2B41"/>
    <w:rsid w:val="007C2BA0"/>
    <w:rsid w:val="007C2E4F"/>
    <w:rsid w:val="007C2FCF"/>
    <w:rsid w:val="007C340F"/>
    <w:rsid w:val="007C4217"/>
    <w:rsid w:val="007C53AD"/>
    <w:rsid w:val="007C5D64"/>
    <w:rsid w:val="007C7236"/>
    <w:rsid w:val="007C7B59"/>
    <w:rsid w:val="007D0318"/>
    <w:rsid w:val="007D102E"/>
    <w:rsid w:val="007D2149"/>
    <w:rsid w:val="007D28F2"/>
    <w:rsid w:val="007D2B69"/>
    <w:rsid w:val="007D2F4E"/>
    <w:rsid w:val="007D4756"/>
    <w:rsid w:val="007D60D6"/>
    <w:rsid w:val="007D6188"/>
    <w:rsid w:val="007D6377"/>
    <w:rsid w:val="007D6827"/>
    <w:rsid w:val="007E06C4"/>
    <w:rsid w:val="007E0803"/>
    <w:rsid w:val="007E0A4D"/>
    <w:rsid w:val="007E1AC1"/>
    <w:rsid w:val="007E36A8"/>
    <w:rsid w:val="007E426F"/>
    <w:rsid w:val="007E49A8"/>
    <w:rsid w:val="007E4DAD"/>
    <w:rsid w:val="007E5616"/>
    <w:rsid w:val="007E5746"/>
    <w:rsid w:val="007E5A2A"/>
    <w:rsid w:val="007E5C0B"/>
    <w:rsid w:val="007E6931"/>
    <w:rsid w:val="007E6C19"/>
    <w:rsid w:val="007E6DE1"/>
    <w:rsid w:val="007E7027"/>
    <w:rsid w:val="007E703C"/>
    <w:rsid w:val="007E7AE4"/>
    <w:rsid w:val="007F0B89"/>
    <w:rsid w:val="007F0C1E"/>
    <w:rsid w:val="007F2027"/>
    <w:rsid w:val="007F2D1B"/>
    <w:rsid w:val="007F33D4"/>
    <w:rsid w:val="007F34B9"/>
    <w:rsid w:val="007F3DF6"/>
    <w:rsid w:val="007F3E15"/>
    <w:rsid w:val="007F5F8F"/>
    <w:rsid w:val="007F61E1"/>
    <w:rsid w:val="007F6DB4"/>
    <w:rsid w:val="007F7C69"/>
    <w:rsid w:val="0080167E"/>
    <w:rsid w:val="00801E38"/>
    <w:rsid w:val="00804477"/>
    <w:rsid w:val="008050EA"/>
    <w:rsid w:val="008053F7"/>
    <w:rsid w:val="008058B9"/>
    <w:rsid w:val="00806694"/>
    <w:rsid w:val="008069B9"/>
    <w:rsid w:val="00806A01"/>
    <w:rsid w:val="00807E57"/>
    <w:rsid w:val="00810159"/>
    <w:rsid w:val="008102AC"/>
    <w:rsid w:val="00810C67"/>
    <w:rsid w:val="0081151F"/>
    <w:rsid w:val="00812500"/>
    <w:rsid w:val="0081359A"/>
    <w:rsid w:val="008137E8"/>
    <w:rsid w:val="00813CCA"/>
    <w:rsid w:val="0081488F"/>
    <w:rsid w:val="00814E05"/>
    <w:rsid w:val="0081662C"/>
    <w:rsid w:val="008172CB"/>
    <w:rsid w:val="0082021D"/>
    <w:rsid w:val="00820683"/>
    <w:rsid w:val="00820712"/>
    <w:rsid w:val="00820E85"/>
    <w:rsid w:val="0082167D"/>
    <w:rsid w:val="00821C59"/>
    <w:rsid w:val="00823DF3"/>
    <w:rsid w:val="00823FE0"/>
    <w:rsid w:val="008246F1"/>
    <w:rsid w:val="00825BA7"/>
    <w:rsid w:val="00825BDB"/>
    <w:rsid w:val="00825BDE"/>
    <w:rsid w:val="00826499"/>
    <w:rsid w:val="0083031C"/>
    <w:rsid w:val="008315ED"/>
    <w:rsid w:val="00832A3F"/>
    <w:rsid w:val="00832C3B"/>
    <w:rsid w:val="00832F64"/>
    <w:rsid w:val="00833537"/>
    <w:rsid w:val="00835337"/>
    <w:rsid w:val="008359BB"/>
    <w:rsid w:val="00836246"/>
    <w:rsid w:val="008362DF"/>
    <w:rsid w:val="008373B0"/>
    <w:rsid w:val="00837E64"/>
    <w:rsid w:val="008404B0"/>
    <w:rsid w:val="00843004"/>
    <w:rsid w:val="008447C2"/>
    <w:rsid w:val="00845800"/>
    <w:rsid w:val="00845FE2"/>
    <w:rsid w:val="00846442"/>
    <w:rsid w:val="00846EFB"/>
    <w:rsid w:val="0084729B"/>
    <w:rsid w:val="00847529"/>
    <w:rsid w:val="00847DDE"/>
    <w:rsid w:val="00850271"/>
    <w:rsid w:val="00850313"/>
    <w:rsid w:val="008504F8"/>
    <w:rsid w:val="00850A6B"/>
    <w:rsid w:val="00850BED"/>
    <w:rsid w:val="00852383"/>
    <w:rsid w:val="008525CD"/>
    <w:rsid w:val="00852E35"/>
    <w:rsid w:val="00853483"/>
    <w:rsid w:val="00853910"/>
    <w:rsid w:val="00854F89"/>
    <w:rsid w:val="00855A91"/>
    <w:rsid w:val="008561C2"/>
    <w:rsid w:val="00857C03"/>
    <w:rsid w:val="00857C2A"/>
    <w:rsid w:val="00857CB6"/>
    <w:rsid w:val="008603D0"/>
    <w:rsid w:val="008604DD"/>
    <w:rsid w:val="00860533"/>
    <w:rsid w:val="00860AC0"/>
    <w:rsid w:val="008615E8"/>
    <w:rsid w:val="00861908"/>
    <w:rsid w:val="008628FC"/>
    <w:rsid w:val="00862B30"/>
    <w:rsid w:val="00862F8F"/>
    <w:rsid w:val="00864AB8"/>
    <w:rsid w:val="00864D5A"/>
    <w:rsid w:val="00865185"/>
    <w:rsid w:val="008655A0"/>
    <w:rsid w:val="00865F59"/>
    <w:rsid w:val="00866709"/>
    <w:rsid w:val="00866B83"/>
    <w:rsid w:val="008673CB"/>
    <w:rsid w:val="00867B87"/>
    <w:rsid w:val="008702F8"/>
    <w:rsid w:val="00870478"/>
    <w:rsid w:val="008719F9"/>
    <w:rsid w:val="00871B50"/>
    <w:rsid w:val="00871EF3"/>
    <w:rsid w:val="008721F6"/>
    <w:rsid w:val="00873728"/>
    <w:rsid w:val="00873A6B"/>
    <w:rsid w:val="00874648"/>
    <w:rsid w:val="008758A5"/>
    <w:rsid w:val="008758E5"/>
    <w:rsid w:val="00876273"/>
    <w:rsid w:val="00876608"/>
    <w:rsid w:val="008767C7"/>
    <w:rsid w:val="00876CC5"/>
    <w:rsid w:val="00876CF1"/>
    <w:rsid w:val="00877675"/>
    <w:rsid w:val="00877D6D"/>
    <w:rsid w:val="00877F18"/>
    <w:rsid w:val="00877F22"/>
    <w:rsid w:val="00877FD4"/>
    <w:rsid w:val="00880167"/>
    <w:rsid w:val="008802EC"/>
    <w:rsid w:val="00880367"/>
    <w:rsid w:val="00881717"/>
    <w:rsid w:val="00884691"/>
    <w:rsid w:val="00886DFA"/>
    <w:rsid w:val="00890184"/>
    <w:rsid w:val="00890233"/>
    <w:rsid w:val="008906F4"/>
    <w:rsid w:val="00890790"/>
    <w:rsid w:val="00890798"/>
    <w:rsid w:val="00890881"/>
    <w:rsid w:val="00891205"/>
    <w:rsid w:val="00891292"/>
    <w:rsid w:val="0089138A"/>
    <w:rsid w:val="0089202B"/>
    <w:rsid w:val="00892404"/>
    <w:rsid w:val="00892FF4"/>
    <w:rsid w:val="0089385F"/>
    <w:rsid w:val="00893A7C"/>
    <w:rsid w:val="00894C38"/>
    <w:rsid w:val="008966D3"/>
    <w:rsid w:val="00896ACE"/>
    <w:rsid w:val="00897084"/>
    <w:rsid w:val="00897336"/>
    <w:rsid w:val="00897531"/>
    <w:rsid w:val="00897549"/>
    <w:rsid w:val="008A0E39"/>
    <w:rsid w:val="008A1227"/>
    <w:rsid w:val="008A3A56"/>
    <w:rsid w:val="008A420C"/>
    <w:rsid w:val="008A6075"/>
    <w:rsid w:val="008A7D55"/>
    <w:rsid w:val="008B0013"/>
    <w:rsid w:val="008B0082"/>
    <w:rsid w:val="008B1308"/>
    <w:rsid w:val="008B15F4"/>
    <w:rsid w:val="008B1807"/>
    <w:rsid w:val="008B1C67"/>
    <w:rsid w:val="008B1FBA"/>
    <w:rsid w:val="008B5E89"/>
    <w:rsid w:val="008B63B9"/>
    <w:rsid w:val="008B6AA4"/>
    <w:rsid w:val="008B6BA9"/>
    <w:rsid w:val="008C0160"/>
    <w:rsid w:val="008C12BD"/>
    <w:rsid w:val="008C1414"/>
    <w:rsid w:val="008C32DB"/>
    <w:rsid w:val="008C3427"/>
    <w:rsid w:val="008C3A78"/>
    <w:rsid w:val="008C5160"/>
    <w:rsid w:val="008C557B"/>
    <w:rsid w:val="008C6002"/>
    <w:rsid w:val="008C6673"/>
    <w:rsid w:val="008C6680"/>
    <w:rsid w:val="008C741E"/>
    <w:rsid w:val="008C76C3"/>
    <w:rsid w:val="008D0CE2"/>
    <w:rsid w:val="008D1135"/>
    <w:rsid w:val="008D1266"/>
    <w:rsid w:val="008D1307"/>
    <w:rsid w:val="008D1AD5"/>
    <w:rsid w:val="008D2F3F"/>
    <w:rsid w:val="008D4BB5"/>
    <w:rsid w:val="008D4BC7"/>
    <w:rsid w:val="008D59DD"/>
    <w:rsid w:val="008D6E6A"/>
    <w:rsid w:val="008D7184"/>
    <w:rsid w:val="008D7A04"/>
    <w:rsid w:val="008D7BE5"/>
    <w:rsid w:val="008D7DE4"/>
    <w:rsid w:val="008D7E5B"/>
    <w:rsid w:val="008E23D9"/>
    <w:rsid w:val="008E2636"/>
    <w:rsid w:val="008E32B5"/>
    <w:rsid w:val="008E3E4D"/>
    <w:rsid w:val="008E46C7"/>
    <w:rsid w:val="008E4A6F"/>
    <w:rsid w:val="008E4D7B"/>
    <w:rsid w:val="008E5C92"/>
    <w:rsid w:val="008E6C6E"/>
    <w:rsid w:val="008E70A0"/>
    <w:rsid w:val="008E74CE"/>
    <w:rsid w:val="008E7524"/>
    <w:rsid w:val="008E7F9F"/>
    <w:rsid w:val="008F07B5"/>
    <w:rsid w:val="008F1317"/>
    <w:rsid w:val="008F1F47"/>
    <w:rsid w:val="008F296A"/>
    <w:rsid w:val="008F2AB6"/>
    <w:rsid w:val="008F2D42"/>
    <w:rsid w:val="008F2F48"/>
    <w:rsid w:val="008F35FB"/>
    <w:rsid w:val="008F3D20"/>
    <w:rsid w:val="008F481F"/>
    <w:rsid w:val="008F5D57"/>
    <w:rsid w:val="008F5FC4"/>
    <w:rsid w:val="008F6B3A"/>
    <w:rsid w:val="008F6CCD"/>
    <w:rsid w:val="008F6D83"/>
    <w:rsid w:val="008F7340"/>
    <w:rsid w:val="008F7584"/>
    <w:rsid w:val="008F7917"/>
    <w:rsid w:val="009003E5"/>
    <w:rsid w:val="00900995"/>
    <w:rsid w:val="00900DBC"/>
    <w:rsid w:val="0090182F"/>
    <w:rsid w:val="0090350F"/>
    <w:rsid w:val="00903C4F"/>
    <w:rsid w:val="00903CA8"/>
    <w:rsid w:val="00903DF9"/>
    <w:rsid w:val="00903E9A"/>
    <w:rsid w:val="00904E39"/>
    <w:rsid w:val="00906DCE"/>
    <w:rsid w:val="00910ECD"/>
    <w:rsid w:val="00911FC9"/>
    <w:rsid w:val="00912044"/>
    <w:rsid w:val="00912D7C"/>
    <w:rsid w:val="00912FAB"/>
    <w:rsid w:val="009143FF"/>
    <w:rsid w:val="00914D54"/>
    <w:rsid w:val="009155B9"/>
    <w:rsid w:val="00915E83"/>
    <w:rsid w:val="00916D4A"/>
    <w:rsid w:val="00917CCC"/>
    <w:rsid w:val="00921ACE"/>
    <w:rsid w:val="00921CA8"/>
    <w:rsid w:val="00921D20"/>
    <w:rsid w:val="00923378"/>
    <w:rsid w:val="00923A07"/>
    <w:rsid w:val="00923DB6"/>
    <w:rsid w:val="009243C1"/>
    <w:rsid w:val="00925177"/>
    <w:rsid w:val="00925837"/>
    <w:rsid w:val="00925B80"/>
    <w:rsid w:val="00925E25"/>
    <w:rsid w:val="00925FA9"/>
    <w:rsid w:val="009268C1"/>
    <w:rsid w:val="00926A17"/>
    <w:rsid w:val="00926ACB"/>
    <w:rsid w:val="00926D67"/>
    <w:rsid w:val="00926E6A"/>
    <w:rsid w:val="0093001F"/>
    <w:rsid w:val="009306B8"/>
    <w:rsid w:val="00930D5D"/>
    <w:rsid w:val="009313A1"/>
    <w:rsid w:val="009330EE"/>
    <w:rsid w:val="009332D0"/>
    <w:rsid w:val="00934AA1"/>
    <w:rsid w:val="00937FD9"/>
    <w:rsid w:val="009405A0"/>
    <w:rsid w:val="00940F3A"/>
    <w:rsid w:val="00942A2E"/>
    <w:rsid w:val="00942C5B"/>
    <w:rsid w:val="00942D5F"/>
    <w:rsid w:val="009430C7"/>
    <w:rsid w:val="00943B72"/>
    <w:rsid w:val="00943EAC"/>
    <w:rsid w:val="00944F03"/>
    <w:rsid w:val="00946416"/>
    <w:rsid w:val="00946798"/>
    <w:rsid w:val="009500CF"/>
    <w:rsid w:val="00950441"/>
    <w:rsid w:val="009505FB"/>
    <w:rsid w:val="0095145C"/>
    <w:rsid w:val="00951E2E"/>
    <w:rsid w:val="00953DA5"/>
    <w:rsid w:val="0095415B"/>
    <w:rsid w:val="0095443F"/>
    <w:rsid w:val="0095483A"/>
    <w:rsid w:val="00955025"/>
    <w:rsid w:val="00955C19"/>
    <w:rsid w:val="00955C43"/>
    <w:rsid w:val="00956290"/>
    <w:rsid w:val="009570F6"/>
    <w:rsid w:val="00957ECF"/>
    <w:rsid w:val="00960044"/>
    <w:rsid w:val="009608C1"/>
    <w:rsid w:val="00960E81"/>
    <w:rsid w:val="009614A7"/>
    <w:rsid w:val="00962775"/>
    <w:rsid w:val="00962FB8"/>
    <w:rsid w:val="00963F13"/>
    <w:rsid w:val="00964C90"/>
    <w:rsid w:val="009658EB"/>
    <w:rsid w:val="00965EB6"/>
    <w:rsid w:val="009664D7"/>
    <w:rsid w:val="00967285"/>
    <w:rsid w:val="00967699"/>
    <w:rsid w:val="009725AC"/>
    <w:rsid w:val="009725D1"/>
    <w:rsid w:val="00972BF4"/>
    <w:rsid w:val="00972E7F"/>
    <w:rsid w:val="009734F7"/>
    <w:rsid w:val="0097431C"/>
    <w:rsid w:val="00975B7D"/>
    <w:rsid w:val="00975D81"/>
    <w:rsid w:val="00980CC3"/>
    <w:rsid w:val="009812D8"/>
    <w:rsid w:val="009814FE"/>
    <w:rsid w:val="009847AE"/>
    <w:rsid w:val="00985E0C"/>
    <w:rsid w:val="00986992"/>
    <w:rsid w:val="009916C9"/>
    <w:rsid w:val="00991867"/>
    <w:rsid w:val="00992FF5"/>
    <w:rsid w:val="00994596"/>
    <w:rsid w:val="00994998"/>
    <w:rsid w:val="009958AC"/>
    <w:rsid w:val="009959A6"/>
    <w:rsid w:val="00996B07"/>
    <w:rsid w:val="00996E40"/>
    <w:rsid w:val="00997145"/>
    <w:rsid w:val="00997627"/>
    <w:rsid w:val="00997C3C"/>
    <w:rsid w:val="00997D3F"/>
    <w:rsid w:val="009A34EF"/>
    <w:rsid w:val="009A3E79"/>
    <w:rsid w:val="009A4064"/>
    <w:rsid w:val="009A5969"/>
    <w:rsid w:val="009A71C3"/>
    <w:rsid w:val="009A7229"/>
    <w:rsid w:val="009A73AF"/>
    <w:rsid w:val="009A761B"/>
    <w:rsid w:val="009B0503"/>
    <w:rsid w:val="009B05F3"/>
    <w:rsid w:val="009B138E"/>
    <w:rsid w:val="009B1ABE"/>
    <w:rsid w:val="009B26C9"/>
    <w:rsid w:val="009B296A"/>
    <w:rsid w:val="009B30B6"/>
    <w:rsid w:val="009B3803"/>
    <w:rsid w:val="009B4841"/>
    <w:rsid w:val="009B4A94"/>
    <w:rsid w:val="009B530B"/>
    <w:rsid w:val="009B54FE"/>
    <w:rsid w:val="009B64B0"/>
    <w:rsid w:val="009B6B61"/>
    <w:rsid w:val="009B6BE7"/>
    <w:rsid w:val="009B6D9E"/>
    <w:rsid w:val="009B7BA6"/>
    <w:rsid w:val="009B7C1F"/>
    <w:rsid w:val="009B7E1C"/>
    <w:rsid w:val="009B7FA9"/>
    <w:rsid w:val="009C07FE"/>
    <w:rsid w:val="009C0DD8"/>
    <w:rsid w:val="009C21CE"/>
    <w:rsid w:val="009C2AC7"/>
    <w:rsid w:val="009C3AB9"/>
    <w:rsid w:val="009C56EB"/>
    <w:rsid w:val="009C67A5"/>
    <w:rsid w:val="009C721E"/>
    <w:rsid w:val="009D0A3B"/>
    <w:rsid w:val="009D0A7B"/>
    <w:rsid w:val="009D0BC2"/>
    <w:rsid w:val="009D0FAA"/>
    <w:rsid w:val="009D187C"/>
    <w:rsid w:val="009D2CED"/>
    <w:rsid w:val="009D3870"/>
    <w:rsid w:val="009D3EC6"/>
    <w:rsid w:val="009D474F"/>
    <w:rsid w:val="009D4FE7"/>
    <w:rsid w:val="009D5F44"/>
    <w:rsid w:val="009D6ADB"/>
    <w:rsid w:val="009D6CB9"/>
    <w:rsid w:val="009D7F40"/>
    <w:rsid w:val="009E0222"/>
    <w:rsid w:val="009E0B96"/>
    <w:rsid w:val="009E113C"/>
    <w:rsid w:val="009E1CBA"/>
    <w:rsid w:val="009E1E7B"/>
    <w:rsid w:val="009E33D2"/>
    <w:rsid w:val="009E4E31"/>
    <w:rsid w:val="009E52A0"/>
    <w:rsid w:val="009E58F5"/>
    <w:rsid w:val="009E5B3B"/>
    <w:rsid w:val="009E7170"/>
    <w:rsid w:val="009E7A45"/>
    <w:rsid w:val="009F0F31"/>
    <w:rsid w:val="009F1393"/>
    <w:rsid w:val="009F21A1"/>
    <w:rsid w:val="009F35BE"/>
    <w:rsid w:val="009F5009"/>
    <w:rsid w:val="009F63D0"/>
    <w:rsid w:val="009F6C1A"/>
    <w:rsid w:val="009F73A5"/>
    <w:rsid w:val="009F7BE0"/>
    <w:rsid w:val="009F7FD6"/>
    <w:rsid w:val="00A0020E"/>
    <w:rsid w:val="00A0021F"/>
    <w:rsid w:val="00A01164"/>
    <w:rsid w:val="00A01D49"/>
    <w:rsid w:val="00A02E60"/>
    <w:rsid w:val="00A02FA4"/>
    <w:rsid w:val="00A0396E"/>
    <w:rsid w:val="00A03995"/>
    <w:rsid w:val="00A03BBD"/>
    <w:rsid w:val="00A046E0"/>
    <w:rsid w:val="00A04BB0"/>
    <w:rsid w:val="00A06820"/>
    <w:rsid w:val="00A06C11"/>
    <w:rsid w:val="00A06DDE"/>
    <w:rsid w:val="00A11503"/>
    <w:rsid w:val="00A11B0F"/>
    <w:rsid w:val="00A11D88"/>
    <w:rsid w:val="00A120D3"/>
    <w:rsid w:val="00A13203"/>
    <w:rsid w:val="00A13778"/>
    <w:rsid w:val="00A149D3"/>
    <w:rsid w:val="00A16C4E"/>
    <w:rsid w:val="00A200D2"/>
    <w:rsid w:val="00A201B2"/>
    <w:rsid w:val="00A2070E"/>
    <w:rsid w:val="00A2079E"/>
    <w:rsid w:val="00A21B3D"/>
    <w:rsid w:val="00A21B4C"/>
    <w:rsid w:val="00A21CF0"/>
    <w:rsid w:val="00A21E4F"/>
    <w:rsid w:val="00A223A2"/>
    <w:rsid w:val="00A226FB"/>
    <w:rsid w:val="00A22A16"/>
    <w:rsid w:val="00A22F98"/>
    <w:rsid w:val="00A235ED"/>
    <w:rsid w:val="00A239FE"/>
    <w:rsid w:val="00A2552D"/>
    <w:rsid w:val="00A26610"/>
    <w:rsid w:val="00A27094"/>
    <w:rsid w:val="00A27365"/>
    <w:rsid w:val="00A27430"/>
    <w:rsid w:val="00A27BBE"/>
    <w:rsid w:val="00A27C82"/>
    <w:rsid w:val="00A314DD"/>
    <w:rsid w:val="00A316D0"/>
    <w:rsid w:val="00A32C04"/>
    <w:rsid w:val="00A32D1A"/>
    <w:rsid w:val="00A33D2E"/>
    <w:rsid w:val="00A33E13"/>
    <w:rsid w:val="00A37290"/>
    <w:rsid w:val="00A374F2"/>
    <w:rsid w:val="00A37653"/>
    <w:rsid w:val="00A37DE4"/>
    <w:rsid w:val="00A400B0"/>
    <w:rsid w:val="00A4091E"/>
    <w:rsid w:val="00A413B1"/>
    <w:rsid w:val="00A4168B"/>
    <w:rsid w:val="00A4249D"/>
    <w:rsid w:val="00A42C43"/>
    <w:rsid w:val="00A42FA9"/>
    <w:rsid w:val="00A43163"/>
    <w:rsid w:val="00A43791"/>
    <w:rsid w:val="00A43CCD"/>
    <w:rsid w:val="00A43CE5"/>
    <w:rsid w:val="00A444C5"/>
    <w:rsid w:val="00A44B5E"/>
    <w:rsid w:val="00A45C4F"/>
    <w:rsid w:val="00A462CD"/>
    <w:rsid w:val="00A4651A"/>
    <w:rsid w:val="00A470D3"/>
    <w:rsid w:val="00A47485"/>
    <w:rsid w:val="00A50AEE"/>
    <w:rsid w:val="00A52662"/>
    <w:rsid w:val="00A52962"/>
    <w:rsid w:val="00A52C56"/>
    <w:rsid w:val="00A52F56"/>
    <w:rsid w:val="00A537B3"/>
    <w:rsid w:val="00A53DD4"/>
    <w:rsid w:val="00A53EA5"/>
    <w:rsid w:val="00A541E8"/>
    <w:rsid w:val="00A547B7"/>
    <w:rsid w:val="00A54ED3"/>
    <w:rsid w:val="00A55C34"/>
    <w:rsid w:val="00A55D4F"/>
    <w:rsid w:val="00A601E2"/>
    <w:rsid w:val="00A617FA"/>
    <w:rsid w:val="00A618A1"/>
    <w:rsid w:val="00A62165"/>
    <w:rsid w:val="00A62B85"/>
    <w:rsid w:val="00A637EB"/>
    <w:rsid w:val="00A63C12"/>
    <w:rsid w:val="00A63FC4"/>
    <w:rsid w:val="00A64B8D"/>
    <w:rsid w:val="00A65C24"/>
    <w:rsid w:val="00A65C5B"/>
    <w:rsid w:val="00A65E44"/>
    <w:rsid w:val="00A65F28"/>
    <w:rsid w:val="00A66823"/>
    <w:rsid w:val="00A66C0C"/>
    <w:rsid w:val="00A67A73"/>
    <w:rsid w:val="00A70685"/>
    <w:rsid w:val="00A716EE"/>
    <w:rsid w:val="00A71E8D"/>
    <w:rsid w:val="00A72A45"/>
    <w:rsid w:val="00A72ABF"/>
    <w:rsid w:val="00A730FA"/>
    <w:rsid w:val="00A7345C"/>
    <w:rsid w:val="00A75700"/>
    <w:rsid w:val="00A7597D"/>
    <w:rsid w:val="00A75C40"/>
    <w:rsid w:val="00A76753"/>
    <w:rsid w:val="00A803B5"/>
    <w:rsid w:val="00A804E2"/>
    <w:rsid w:val="00A81483"/>
    <w:rsid w:val="00A82ABE"/>
    <w:rsid w:val="00A82D70"/>
    <w:rsid w:val="00A82FF0"/>
    <w:rsid w:val="00A84877"/>
    <w:rsid w:val="00A86B0A"/>
    <w:rsid w:val="00A86DF8"/>
    <w:rsid w:val="00A87E02"/>
    <w:rsid w:val="00A92219"/>
    <w:rsid w:val="00A92567"/>
    <w:rsid w:val="00A92912"/>
    <w:rsid w:val="00A93325"/>
    <w:rsid w:val="00A93EAB"/>
    <w:rsid w:val="00A959A8"/>
    <w:rsid w:val="00A95B17"/>
    <w:rsid w:val="00A95B98"/>
    <w:rsid w:val="00A95E61"/>
    <w:rsid w:val="00A960F0"/>
    <w:rsid w:val="00A974CF"/>
    <w:rsid w:val="00A97986"/>
    <w:rsid w:val="00A97A5B"/>
    <w:rsid w:val="00AA01F3"/>
    <w:rsid w:val="00AA0990"/>
    <w:rsid w:val="00AA0BE1"/>
    <w:rsid w:val="00AA0C19"/>
    <w:rsid w:val="00AA1301"/>
    <w:rsid w:val="00AA153B"/>
    <w:rsid w:val="00AA15C0"/>
    <w:rsid w:val="00AA1657"/>
    <w:rsid w:val="00AA1DE7"/>
    <w:rsid w:val="00AA2B40"/>
    <w:rsid w:val="00AA2BD7"/>
    <w:rsid w:val="00AA3268"/>
    <w:rsid w:val="00AA3C6D"/>
    <w:rsid w:val="00AA5C68"/>
    <w:rsid w:val="00AA5CBD"/>
    <w:rsid w:val="00AA7249"/>
    <w:rsid w:val="00AA7E38"/>
    <w:rsid w:val="00AB0874"/>
    <w:rsid w:val="00AB20DC"/>
    <w:rsid w:val="00AB2C4E"/>
    <w:rsid w:val="00AB31ED"/>
    <w:rsid w:val="00AB3906"/>
    <w:rsid w:val="00AB39E2"/>
    <w:rsid w:val="00AB3A8A"/>
    <w:rsid w:val="00AB3F2F"/>
    <w:rsid w:val="00AB577D"/>
    <w:rsid w:val="00AB61B6"/>
    <w:rsid w:val="00AB6EE2"/>
    <w:rsid w:val="00AB7877"/>
    <w:rsid w:val="00AC052C"/>
    <w:rsid w:val="00AC0741"/>
    <w:rsid w:val="00AC10D4"/>
    <w:rsid w:val="00AC1519"/>
    <w:rsid w:val="00AC166A"/>
    <w:rsid w:val="00AC296B"/>
    <w:rsid w:val="00AC53BE"/>
    <w:rsid w:val="00AC5A9B"/>
    <w:rsid w:val="00AC5F08"/>
    <w:rsid w:val="00AC6094"/>
    <w:rsid w:val="00AC619E"/>
    <w:rsid w:val="00AC7364"/>
    <w:rsid w:val="00AC7F38"/>
    <w:rsid w:val="00AD02E6"/>
    <w:rsid w:val="00AD0EA4"/>
    <w:rsid w:val="00AD0FD5"/>
    <w:rsid w:val="00AD1454"/>
    <w:rsid w:val="00AD19B0"/>
    <w:rsid w:val="00AD1BBF"/>
    <w:rsid w:val="00AD1F65"/>
    <w:rsid w:val="00AD1F94"/>
    <w:rsid w:val="00AD2973"/>
    <w:rsid w:val="00AD3541"/>
    <w:rsid w:val="00AD3B0A"/>
    <w:rsid w:val="00AD3C9E"/>
    <w:rsid w:val="00AD5434"/>
    <w:rsid w:val="00AD5C70"/>
    <w:rsid w:val="00AD618C"/>
    <w:rsid w:val="00AD6584"/>
    <w:rsid w:val="00AD70D7"/>
    <w:rsid w:val="00AD75FC"/>
    <w:rsid w:val="00AD7B5F"/>
    <w:rsid w:val="00AD7C87"/>
    <w:rsid w:val="00AE0051"/>
    <w:rsid w:val="00AE2F3F"/>
    <w:rsid w:val="00AE33CD"/>
    <w:rsid w:val="00AE38AD"/>
    <w:rsid w:val="00AE3B52"/>
    <w:rsid w:val="00AE4D52"/>
    <w:rsid w:val="00AE5A7D"/>
    <w:rsid w:val="00AE5DFB"/>
    <w:rsid w:val="00AE796A"/>
    <w:rsid w:val="00AF0FD1"/>
    <w:rsid w:val="00AF1466"/>
    <w:rsid w:val="00AF23CF"/>
    <w:rsid w:val="00AF3092"/>
    <w:rsid w:val="00AF347E"/>
    <w:rsid w:val="00AF59D0"/>
    <w:rsid w:val="00AF5A26"/>
    <w:rsid w:val="00AF5C7D"/>
    <w:rsid w:val="00AF60D6"/>
    <w:rsid w:val="00AF651F"/>
    <w:rsid w:val="00AF6A43"/>
    <w:rsid w:val="00AF7D03"/>
    <w:rsid w:val="00B01365"/>
    <w:rsid w:val="00B01394"/>
    <w:rsid w:val="00B01708"/>
    <w:rsid w:val="00B01B9A"/>
    <w:rsid w:val="00B01BCB"/>
    <w:rsid w:val="00B02688"/>
    <w:rsid w:val="00B02A81"/>
    <w:rsid w:val="00B03B7E"/>
    <w:rsid w:val="00B04180"/>
    <w:rsid w:val="00B0447E"/>
    <w:rsid w:val="00B04866"/>
    <w:rsid w:val="00B04D1A"/>
    <w:rsid w:val="00B05BF2"/>
    <w:rsid w:val="00B06253"/>
    <w:rsid w:val="00B066F0"/>
    <w:rsid w:val="00B06733"/>
    <w:rsid w:val="00B06B5C"/>
    <w:rsid w:val="00B06CED"/>
    <w:rsid w:val="00B10CBF"/>
    <w:rsid w:val="00B10D33"/>
    <w:rsid w:val="00B11B76"/>
    <w:rsid w:val="00B12645"/>
    <w:rsid w:val="00B1291F"/>
    <w:rsid w:val="00B13044"/>
    <w:rsid w:val="00B1323D"/>
    <w:rsid w:val="00B1368A"/>
    <w:rsid w:val="00B168B9"/>
    <w:rsid w:val="00B16AC7"/>
    <w:rsid w:val="00B1709E"/>
    <w:rsid w:val="00B1774F"/>
    <w:rsid w:val="00B17F01"/>
    <w:rsid w:val="00B21778"/>
    <w:rsid w:val="00B22452"/>
    <w:rsid w:val="00B22794"/>
    <w:rsid w:val="00B22D97"/>
    <w:rsid w:val="00B22F69"/>
    <w:rsid w:val="00B23A1B"/>
    <w:rsid w:val="00B23B61"/>
    <w:rsid w:val="00B24C6E"/>
    <w:rsid w:val="00B25E7E"/>
    <w:rsid w:val="00B26C1F"/>
    <w:rsid w:val="00B2735C"/>
    <w:rsid w:val="00B310F1"/>
    <w:rsid w:val="00B311A7"/>
    <w:rsid w:val="00B3191C"/>
    <w:rsid w:val="00B33BC2"/>
    <w:rsid w:val="00B347D0"/>
    <w:rsid w:val="00B36196"/>
    <w:rsid w:val="00B36E75"/>
    <w:rsid w:val="00B373DC"/>
    <w:rsid w:val="00B40906"/>
    <w:rsid w:val="00B4112F"/>
    <w:rsid w:val="00B4136D"/>
    <w:rsid w:val="00B414F9"/>
    <w:rsid w:val="00B41540"/>
    <w:rsid w:val="00B417E5"/>
    <w:rsid w:val="00B436E1"/>
    <w:rsid w:val="00B444FA"/>
    <w:rsid w:val="00B44DCB"/>
    <w:rsid w:val="00B45E08"/>
    <w:rsid w:val="00B46636"/>
    <w:rsid w:val="00B472FC"/>
    <w:rsid w:val="00B50016"/>
    <w:rsid w:val="00B513E3"/>
    <w:rsid w:val="00B5172D"/>
    <w:rsid w:val="00B52491"/>
    <w:rsid w:val="00B5393D"/>
    <w:rsid w:val="00B54926"/>
    <w:rsid w:val="00B562D8"/>
    <w:rsid w:val="00B565C5"/>
    <w:rsid w:val="00B608AD"/>
    <w:rsid w:val="00B611A5"/>
    <w:rsid w:val="00B625B5"/>
    <w:rsid w:val="00B64390"/>
    <w:rsid w:val="00B65C97"/>
    <w:rsid w:val="00B679AB"/>
    <w:rsid w:val="00B7024B"/>
    <w:rsid w:val="00B70A8A"/>
    <w:rsid w:val="00B721B1"/>
    <w:rsid w:val="00B72808"/>
    <w:rsid w:val="00B728C0"/>
    <w:rsid w:val="00B74AA9"/>
    <w:rsid w:val="00B75C56"/>
    <w:rsid w:val="00B75DA5"/>
    <w:rsid w:val="00B77B45"/>
    <w:rsid w:val="00B77EBE"/>
    <w:rsid w:val="00B804F2"/>
    <w:rsid w:val="00B8100B"/>
    <w:rsid w:val="00B8332F"/>
    <w:rsid w:val="00B84198"/>
    <w:rsid w:val="00B84BD7"/>
    <w:rsid w:val="00B84E08"/>
    <w:rsid w:val="00B86664"/>
    <w:rsid w:val="00B8745B"/>
    <w:rsid w:val="00B90E1B"/>
    <w:rsid w:val="00B91078"/>
    <w:rsid w:val="00B914F4"/>
    <w:rsid w:val="00B916CF"/>
    <w:rsid w:val="00B918DA"/>
    <w:rsid w:val="00B92EA8"/>
    <w:rsid w:val="00B9326E"/>
    <w:rsid w:val="00B935A2"/>
    <w:rsid w:val="00B93E65"/>
    <w:rsid w:val="00B93F65"/>
    <w:rsid w:val="00B942D5"/>
    <w:rsid w:val="00B96E10"/>
    <w:rsid w:val="00BA11A2"/>
    <w:rsid w:val="00BA2621"/>
    <w:rsid w:val="00BA4038"/>
    <w:rsid w:val="00BA43E8"/>
    <w:rsid w:val="00BA4850"/>
    <w:rsid w:val="00BA55E2"/>
    <w:rsid w:val="00BA58E2"/>
    <w:rsid w:val="00BA62D8"/>
    <w:rsid w:val="00BA781D"/>
    <w:rsid w:val="00BA7A18"/>
    <w:rsid w:val="00BB02EA"/>
    <w:rsid w:val="00BB03D7"/>
    <w:rsid w:val="00BB1341"/>
    <w:rsid w:val="00BB28B6"/>
    <w:rsid w:val="00BB3065"/>
    <w:rsid w:val="00BB3095"/>
    <w:rsid w:val="00BB3572"/>
    <w:rsid w:val="00BB3A9F"/>
    <w:rsid w:val="00BB3ED9"/>
    <w:rsid w:val="00BB4F1B"/>
    <w:rsid w:val="00BB58CF"/>
    <w:rsid w:val="00BB59CA"/>
    <w:rsid w:val="00BB6B45"/>
    <w:rsid w:val="00BB6C9C"/>
    <w:rsid w:val="00BB7F59"/>
    <w:rsid w:val="00BC0227"/>
    <w:rsid w:val="00BC1004"/>
    <w:rsid w:val="00BC133E"/>
    <w:rsid w:val="00BC1918"/>
    <w:rsid w:val="00BC1D15"/>
    <w:rsid w:val="00BC20EA"/>
    <w:rsid w:val="00BC3574"/>
    <w:rsid w:val="00BC3778"/>
    <w:rsid w:val="00BC4664"/>
    <w:rsid w:val="00BC5154"/>
    <w:rsid w:val="00BC6C90"/>
    <w:rsid w:val="00BC734D"/>
    <w:rsid w:val="00BC7701"/>
    <w:rsid w:val="00BC7A2C"/>
    <w:rsid w:val="00BC7B31"/>
    <w:rsid w:val="00BC7E0E"/>
    <w:rsid w:val="00BD027E"/>
    <w:rsid w:val="00BD106C"/>
    <w:rsid w:val="00BD2A53"/>
    <w:rsid w:val="00BD2B9B"/>
    <w:rsid w:val="00BD3069"/>
    <w:rsid w:val="00BD30A1"/>
    <w:rsid w:val="00BD4BE1"/>
    <w:rsid w:val="00BD567C"/>
    <w:rsid w:val="00BD57A2"/>
    <w:rsid w:val="00BD59F7"/>
    <w:rsid w:val="00BD5B72"/>
    <w:rsid w:val="00BD7169"/>
    <w:rsid w:val="00BD7E05"/>
    <w:rsid w:val="00BE0DCB"/>
    <w:rsid w:val="00BE0F50"/>
    <w:rsid w:val="00BE0FAC"/>
    <w:rsid w:val="00BE130C"/>
    <w:rsid w:val="00BE1474"/>
    <w:rsid w:val="00BE168D"/>
    <w:rsid w:val="00BE1F15"/>
    <w:rsid w:val="00BE3034"/>
    <w:rsid w:val="00BE3AAF"/>
    <w:rsid w:val="00BE4555"/>
    <w:rsid w:val="00BE4F0E"/>
    <w:rsid w:val="00BE55B5"/>
    <w:rsid w:val="00BE6A96"/>
    <w:rsid w:val="00BE6C91"/>
    <w:rsid w:val="00BE6FE2"/>
    <w:rsid w:val="00BE78AF"/>
    <w:rsid w:val="00BE79C8"/>
    <w:rsid w:val="00BF156F"/>
    <w:rsid w:val="00BF15CE"/>
    <w:rsid w:val="00BF1710"/>
    <w:rsid w:val="00BF2272"/>
    <w:rsid w:val="00BF4099"/>
    <w:rsid w:val="00BF409C"/>
    <w:rsid w:val="00BF491D"/>
    <w:rsid w:val="00BF4A52"/>
    <w:rsid w:val="00BF7FFB"/>
    <w:rsid w:val="00C0131B"/>
    <w:rsid w:val="00C02072"/>
    <w:rsid w:val="00C028D8"/>
    <w:rsid w:val="00C04905"/>
    <w:rsid w:val="00C04A66"/>
    <w:rsid w:val="00C04BD0"/>
    <w:rsid w:val="00C04C4B"/>
    <w:rsid w:val="00C055E1"/>
    <w:rsid w:val="00C060CA"/>
    <w:rsid w:val="00C06CF4"/>
    <w:rsid w:val="00C06F27"/>
    <w:rsid w:val="00C071BF"/>
    <w:rsid w:val="00C102AA"/>
    <w:rsid w:val="00C112D3"/>
    <w:rsid w:val="00C116D8"/>
    <w:rsid w:val="00C119C2"/>
    <w:rsid w:val="00C124C1"/>
    <w:rsid w:val="00C13CE8"/>
    <w:rsid w:val="00C13F3A"/>
    <w:rsid w:val="00C1423A"/>
    <w:rsid w:val="00C1585C"/>
    <w:rsid w:val="00C15BBB"/>
    <w:rsid w:val="00C15D56"/>
    <w:rsid w:val="00C15DB9"/>
    <w:rsid w:val="00C167A7"/>
    <w:rsid w:val="00C169EF"/>
    <w:rsid w:val="00C16D30"/>
    <w:rsid w:val="00C172C7"/>
    <w:rsid w:val="00C172E3"/>
    <w:rsid w:val="00C17635"/>
    <w:rsid w:val="00C17BDB"/>
    <w:rsid w:val="00C17FFD"/>
    <w:rsid w:val="00C2131B"/>
    <w:rsid w:val="00C21EE5"/>
    <w:rsid w:val="00C2259A"/>
    <w:rsid w:val="00C22732"/>
    <w:rsid w:val="00C2340D"/>
    <w:rsid w:val="00C259CC"/>
    <w:rsid w:val="00C26DEF"/>
    <w:rsid w:val="00C27F4E"/>
    <w:rsid w:val="00C3010D"/>
    <w:rsid w:val="00C3097C"/>
    <w:rsid w:val="00C30A9E"/>
    <w:rsid w:val="00C30DDA"/>
    <w:rsid w:val="00C30F96"/>
    <w:rsid w:val="00C3266A"/>
    <w:rsid w:val="00C32E39"/>
    <w:rsid w:val="00C336C1"/>
    <w:rsid w:val="00C341C4"/>
    <w:rsid w:val="00C344DD"/>
    <w:rsid w:val="00C356CB"/>
    <w:rsid w:val="00C35A30"/>
    <w:rsid w:val="00C35AB7"/>
    <w:rsid w:val="00C403DF"/>
    <w:rsid w:val="00C41AAD"/>
    <w:rsid w:val="00C42BA6"/>
    <w:rsid w:val="00C4333F"/>
    <w:rsid w:val="00C4356D"/>
    <w:rsid w:val="00C43AF2"/>
    <w:rsid w:val="00C44FE5"/>
    <w:rsid w:val="00C466F0"/>
    <w:rsid w:val="00C469FD"/>
    <w:rsid w:val="00C46CA2"/>
    <w:rsid w:val="00C50B73"/>
    <w:rsid w:val="00C50E7E"/>
    <w:rsid w:val="00C50EED"/>
    <w:rsid w:val="00C51725"/>
    <w:rsid w:val="00C51A27"/>
    <w:rsid w:val="00C5217F"/>
    <w:rsid w:val="00C5384D"/>
    <w:rsid w:val="00C53DF0"/>
    <w:rsid w:val="00C540A3"/>
    <w:rsid w:val="00C542ED"/>
    <w:rsid w:val="00C55D74"/>
    <w:rsid w:val="00C565A5"/>
    <w:rsid w:val="00C5683B"/>
    <w:rsid w:val="00C6003D"/>
    <w:rsid w:val="00C61198"/>
    <w:rsid w:val="00C625BB"/>
    <w:rsid w:val="00C62E71"/>
    <w:rsid w:val="00C62E82"/>
    <w:rsid w:val="00C634A1"/>
    <w:rsid w:val="00C63CD8"/>
    <w:rsid w:val="00C64474"/>
    <w:rsid w:val="00C64B45"/>
    <w:rsid w:val="00C64DB4"/>
    <w:rsid w:val="00C65508"/>
    <w:rsid w:val="00C657C6"/>
    <w:rsid w:val="00C66CC2"/>
    <w:rsid w:val="00C6777C"/>
    <w:rsid w:val="00C67855"/>
    <w:rsid w:val="00C67D1F"/>
    <w:rsid w:val="00C71168"/>
    <w:rsid w:val="00C716EE"/>
    <w:rsid w:val="00C71A55"/>
    <w:rsid w:val="00C71C06"/>
    <w:rsid w:val="00C724C6"/>
    <w:rsid w:val="00C72926"/>
    <w:rsid w:val="00C74019"/>
    <w:rsid w:val="00C7405F"/>
    <w:rsid w:val="00C74074"/>
    <w:rsid w:val="00C74693"/>
    <w:rsid w:val="00C746A8"/>
    <w:rsid w:val="00C749B0"/>
    <w:rsid w:val="00C75AFE"/>
    <w:rsid w:val="00C763B9"/>
    <w:rsid w:val="00C76A35"/>
    <w:rsid w:val="00C802E8"/>
    <w:rsid w:val="00C812DB"/>
    <w:rsid w:val="00C813B5"/>
    <w:rsid w:val="00C83CB3"/>
    <w:rsid w:val="00C85678"/>
    <w:rsid w:val="00C865C2"/>
    <w:rsid w:val="00C866FB"/>
    <w:rsid w:val="00C86794"/>
    <w:rsid w:val="00C87497"/>
    <w:rsid w:val="00C90166"/>
    <w:rsid w:val="00C909AE"/>
    <w:rsid w:val="00C90C22"/>
    <w:rsid w:val="00C910C7"/>
    <w:rsid w:val="00C9113A"/>
    <w:rsid w:val="00C92582"/>
    <w:rsid w:val="00C925F2"/>
    <w:rsid w:val="00C926D6"/>
    <w:rsid w:val="00C937CA"/>
    <w:rsid w:val="00C939D9"/>
    <w:rsid w:val="00C93A56"/>
    <w:rsid w:val="00C93A88"/>
    <w:rsid w:val="00C942A2"/>
    <w:rsid w:val="00C95957"/>
    <w:rsid w:val="00C96E0C"/>
    <w:rsid w:val="00C97639"/>
    <w:rsid w:val="00C97995"/>
    <w:rsid w:val="00CA03BF"/>
    <w:rsid w:val="00CA057A"/>
    <w:rsid w:val="00CA1939"/>
    <w:rsid w:val="00CA2207"/>
    <w:rsid w:val="00CA23BE"/>
    <w:rsid w:val="00CA25CA"/>
    <w:rsid w:val="00CA2939"/>
    <w:rsid w:val="00CA39C2"/>
    <w:rsid w:val="00CA47D2"/>
    <w:rsid w:val="00CA4A70"/>
    <w:rsid w:val="00CA5705"/>
    <w:rsid w:val="00CA602F"/>
    <w:rsid w:val="00CA6541"/>
    <w:rsid w:val="00CA7646"/>
    <w:rsid w:val="00CA76A8"/>
    <w:rsid w:val="00CB129B"/>
    <w:rsid w:val="00CB1484"/>
    <w:rsid w:val="00CB1BF0"/>
    <w:rsid w:val="00CB7412"/>
    <w:rsid w:val="00CB74EC"/>
    <w:rsid w:val="00CB76BC"/>
    <w:rsid w:val="00CB7864"/>
    <w:rsid w:val="00CC184D"/>
    <w:rsid w:val="00CC2012"/>
    <w:rsid w:val="00CC2116"/>
    <w:rsid w:val="00CC2F10"/>
    <w:rsid w:val="00CC332E"/>
    <w:rsid w:val="00CC382E"/>
    <w:rsid w:val="00CC4AA5"/>
    <w:rsid w:val="00CC4C80"/>
    <w:rsid w:val="00CC5230"/>
    <w:rsid w:val="00CC6829"/>
    <w:rsid w:val="00CC72F5"/>
    <w:rsid w:val="00CC7F94"/>
    <w:rsid w:val="00CD016C"/>
    <w:rsid w:val="00CD025A"/>
    <w:rsid w:val="00CD0449"/>
    <w:rsid w:val="00CD0A92"/>
    <w:rsid w:val="00CD0CEC"/>
    <w:rsid w:val="00CD140A"/>
    <w:rsid w:val="00CD1A13"/>
    <w:rsid w:val="00CD2765"/>
    <w:rsid w:val="00CD28BB"/>
    <w:rsid w:val="00CD3D92"/>
    <w:rsid w:val="00CD45E5"/>
    <w:rsid w:val="00CD47F3"/>
    <w:rsid w:val="00CD5359"/>
    <w:rsid w:val="00CD5950"/>
    <w:rsid w:val="00CD5BA4"/>
    <w:rsid w:val="00CD5C1B"/>
    <w:rsid w:val="00CD6FAB"/>
    <w:rsid w:val="00CD78D1"/>
    <w:rsid w:val="00CD7CD6"/>
    <w:rsid w:val="00CE085C"/>
    <w:rsid w:val="00CE27B0"/>
    <w:rsid w:val="00CE3248"/>
    <w:rsid w:val="00CE391D"/>
    <w:rsid w:val="00CE3C5B"/>
    <w:rsid w:val="00CE4371"/>
    <w:rsid w:val="00CE4997"/>
    <w:rsid w:val="00CE4B9C"/>
    <w:rsid w:val="00CE4F36"/>
    <w:rsid w:val="00CE4F93"/>
    <w:rsid w:val="00CE612E"/>
    <w:rsid w:val="00CE6443"/>
    <w:rsid w:val="00CE6E1A"/>
    <w:rsid w:val="00CE7130"/>
    <w:rsid w:val="00CE7C6A"/>
    <w:rsid w:val="00CF0BAF"/>
    <w:rsid w:val="00CF2835"/>
    <w:rsid w:val="00CF4812"/>
    <w:rsid w:val="00CF489D"/>
    <w:rsid w:val="00CF5F07"/>
    <w:rsid w:val="00CF69DD"/>
    <w:rsid w:val="00CF7743"/>
    <w:rsid w:val="00CF7C6D"/>
    <w:rsid w:val="00D020C9"/>
    <w:rsid w:val="00D02F45"/>
    <w:rsid w:val="00D0405A"/>
    <w:rsid w:val="00D040B4"/>
    <w:rsid w:val="00D04BF4"/>
    <w:rsid w:val="00D04C16"/>
    <w:rsid w:val="00D0533B"/>
    <w:rsid w:val="00D05BB5"/>
    <w:rsid w:val="00D05C3F"/>
    <w:rsid w:val="00D06571"/>
    <w:rsid w:val="00D06C5A"/>
    <w:rsid w:val="00D07423"/>
    <w:rsid w:val="00D075BF"/>
    <w:rsid w:val="00D07693"/>
    <w:rsid w:val="00D07A5B"/>
    <w:rsid w:val="00D10181"/>
    <w:rsid w:val="00D118F0"/>
    <w:rsid w:val="00D14453"/>
    <w:rsid w:val="00D16950"/>
    <w:rsid w:val="00D21445"/>
    <w:rsid w:val="00D21756"/>
    <w:rsid w:val="00D21F9C"/>
    <w:rsid w:val="00D21FBD"/>
    <w:rsid w:val="00D234BE"/>
    <w:rsid w:val="00D2353A"/>
    <w:rsid w:val="00D2381A"/>
    <w:rsid w:val="00D240A5"/>
    <w:rsid w:val="00D240AF"/>
    <w:rsid w:val="00D2478E"/>
    <w:rsid w:val="00D25063"/>
    <w:rsid w:val="00D25EB8"/>
    <w:rsid w:val="00D26564"/>
    <w:rsid w:val="00D31193"/>
    <w:rsid w:val="00D318F4"/>
    <w:rsid w:val="00D31E0A"/>
    <w:rsid w:val="00D344E3"/>
    <w:rsid w:val="00D35776"/>
    <w:rsid w:val="00D358BE"/>
    <w:rsid w:val="00D3698D"/>
    <w:rsid w:val="00D36FF1"/>
    <w:rsid w:val="00D371AA"/>
    <w:rsid w:val="00D40701"/>
    <w:rsid w:val="00D41239"/>
    <w:rsid w:val="00D41C8B"/>
    <w:rsid w:val="00D43A06"/>
    <w:rsid w:val="00D44229"/>
    <w:rsid w:val="00D44346"/>
    <w:rsid w:val="00D457FE"/>
    <w:rsid w:val="00D45B69"/>
    <w:rsid w:val="00D45F5C"/>
    <w:rsid w:val="00D464A2"/>
    <w:rsid w:val="00D4755D"/>
    <w:rsid w:val="00D5101C"/>
    <w:rsid w:val="00D51F09"/>
    <w:rsid w:val="00D51FAB"/>
    <w:rsid w:val="00D52231"/>
    <w:rsid w:val="00D526D5"/>
    <w:rsid w:val="00D52737"/>
    <w:rsid w:val="00D52B2F"/>
    <w:rsid w:val="00D530DF"/>
    <w:rsid w:val="00D531FB"/>
    <w:rsid w:val="00D53397"/>
    <w:rsid w:val="00D54725"/>
    <w:rsid w:val="00D54915"/>
    <w:rsid w:val="00D54E48"/>
    <w:rsid w:val="00D5501C"/>
    <w:rsid w:val="00D558AC"/>
    <w:rsid w:val="00D56DA8"/>
    <w:rsid w:val="00D572DC"/>
    <w:rsid w:val="00D5732D"/>
    <w:rsid w:val="00D5798D"/>
    <w:rsid w:val="00D57B1E"/>
    <w:rsid w:val="00D57D44"/>
    <w:rsid w:val="00D603A3"/>
    <w:rsid w:val="00D60E96"/>
    <w:rsid w:val="00D611F6"/>
    <w:rsid w:val="00D61998"/>
    <w:rsid w:val="00D6199A"/>
    <w:rsid w:val="00D61F31"/>
    <w:rsid w:val="00D62C6A"/>
    <w:rsid w:val="00D635B0"/>
    <w:rsid w:val="00D6384E"/>
    <w:rsid w:val="00D63954"/>
    <w:rsid w:val="00D63F00"/>
    <w:rsid w:val="00D6682D"/>
    <w:rsid w:val="00D66C6C"/>
    <w:rsid w:val="00D7102C"/>
    <w:rsid w:val="00D7121B"/>
    <w:rsid w:val="00D71365"/>
    <w:rsid w:val="00D72886"/>
    <w:rsid w:val="00D7464C"/>
    <w:rsid w:val="00D7473F"/>
    <w:rsid w:val="00D75F3F"/>
    <w:rsid w:val="00D772EE"/>
    <w:rsid w:val="00D813CB"/>
    <w:rsid w:val="00D81753"/>
    <w:rsid w:val="00D831ED"/>
    <w:rsid w:val="00D8466F"/>
    <w:rsid w:val="00D84734"/>
    <w:rsid w:val="00D848DF"/>
    <w:rsid w:val="00D86140"/>
    <w:rsid w:val="00D86437"/>
    <w:rsid w:val="00D87F4B"/>
    <w:rsid w:val="00D90648"/>
    <w:rsid w:val="00D90816"/>
    <w:rsid w:val="00D90962"/>
    <w:rsid w:val="00D90B13"/>
    <w:rsid w:val="00D9173F"/>
    <w:rsid w:val="00D91761"/>
    <w:rsid w:val="00D92421"/>
    <w:rsid w:val="00D92528"/>
    <w:rsid w:val="00D933A9"/>
    <w:rsid w:val="00D9438B"/>
    <w:rsid w:val="00D94B82"/>
    <w:rsid w:val="00D94E57"/>
    <w:rsid w:val="00D94ED0"/>
    <w:rsid w:val="00D95661"/>
    <w:rsid w:val="00D96ADA"/>
    <w:rsid w:val="00D97205"/>
    <w:rsid w:val="00DA0C82"/>
    <w:rsid w:val="00DA2050"/>
    <w:rsid w:val="00DA32B5"/>
    <w:rsid w:val="00DA3486"/>
    <w:rsid w:val="00DA3D82"/>
    <w:rsid w:val="00DA4644"/>
    <w:rsid w:val="00DA4A77"/>
    <w:rsid w:val="00DA4F02"/>
    <w:rsid w:val="00DA58C8"/>
    <w:rsid w:val="00DA636B"/>
    <w:rsid w:val="00DA6A80"/>
    <w:rsid w:val="00DB08B8"/>
    <w:rsid w:val="00DB111C"/>
    <w:rsid w:val="00DB18C1"/>
    <w:rsid w:val="00DB18D7"/>
    <w:rsid w:val="00DB3569"/>
    <w:rsid w:val="00DB3640"/>
    <w:rsid w:val="00DB41E7"/>
    <w:rsid w:val="00DB4513"/>
    <w:rsid w:val="00DB46B2"/>
    <w:rsid w:val="00DB512A"/>
    <w:rsid w:val="00DB5EEE"/>
    <w:rsid w:val="00DB698C"/>
    <w:rsid w:val="00DB7565"/>
    <w:rsid w:val="00DB7603"/>
    <w:rsid w:val="00DC2D1C"/>
    <w:rsid w:val="00DC2EC1"/>
    <w:rsid w:val="00DC3015"/>
    <w:rsid w:val="00DC6D80"/>
    <w:rsid w:val="00DC7852"/>
    <w:rsid w:val="00DC7972"/>
    <w:rsid w:val="00DD0D4F"/>
    <w:rsid w:val="00DD18D4"/>
    <w:rsid w:val="00DD1A6A"/>
    <w:rsid w:val="00DD2DA9"/>
    <w:rsid w:val="00DD2EEE"/>
    <w:rsid w:val="00DD345B"/>
    <w:rsid w:val="00DD3FEC"/>
    <w:rsid w:val="00DD768D"/>
    <w:rsid w:val="00DD77B9"/>
    <w:rsid w:val="00DD791B"/>
    <w:rsid w:val="00DE02B6"/>
    <w:rsid w:val="00DE042B"/>
    <w:rsid w:val="00DE085F"/>
    <w:rsid w:val="00DE0C3D"/>
    <w:rsid w:val="00DE12D5"/>
    <w:rsid w:val="00DE17A1"/>
    <w:rsid w:val="00DE2B95"/>
    <w:rsid w:val="00DE3B04"/>
    <w:rsid w:val="00DE4005"/>
    <w:rsid w:val="00DE4E06"/>
    <w:rsid w:val="00DE5731"/>
    <w:rsid w:val="00DE5888"/>
    <w:rsid w:val="00DE6234"/>
    <w:rsid w:val="00DE6820"/>
    <w:rsid w:val="00DE6E92"/>
    <w:rsid w:val="00DE71AE"/>
    <w:rsid w:val="00DF024B"/>
    <w:rsid w:val="00DF0564"/>
    <w:rsid w:val="00DF0CA4"/>
    <w:rsid w:val="00DF1045"/>
    <w:rsid w:val="00DF1CF2"/>
    <w:rsid w:val="00DF2F7C"/>
    <w:rsid w:val="00DF3496"/>
    <w:rsid w:val="00DF36FB"/>
    <w:rsid w:val="00DF7779"/>
    <w:rsid w:val="00DF79A6"/>
    <w:rsid w:val="00DF7F10"/>
    <w:rsid w:val="00E000D1"/>
    <w:rsid w:val="00E0037A"/>
    <w:rsid w:val="00E004B5"/>
    <w:rsid w:val="00E00A50"/>
    <w:rsid w:val="00E02DE5"/>
    <w:rsid w:val="00E03057"/>
    <w:rsid w:val="00E03165"/>
    <w:rsid w:val="00E03180"/>
    <w:rsid w:val="00E034E4"/>
    <w:rsid w:val="00E05C83"/>
    <w:rsid w:val="00E0749A"/>
    <w:rsid w:val="00E101D3"/>
    <w:rsid w:val="00E107ED"/>
    <w:rsid w:val="00E10AB0"/>
    <w:rsid w:val="00E11AB0"/>
    <w:rsid w:val="00E11DEC"/>
    <w:rsid w:val="00E121C3"/>
    <w:rsid w:val="00E13BD2"/>
    <w:rsid w:val="00E156BE"/>
    <w:rsid w:val="00E1592D"/>
    <w:rsid w:val="00E16A22"/>
    <w:rsid w:val="00E1738C"/>
    <w:rsid w:val="00E17DEA"/>
    <w:rsid w:val="00E20584"/>
    <w:rsid w:val="00E20928"/>
    <w:rsid w:val="00E211FE"/>
    <w:rsid w:val="00E2154F"/>
    <w:rsid w:val="00E21CE4"/>
    <w:rsid w:val="00E21CF1"/>
    <w:rsid w:val="00E21FC0"/>
    <w:rsid w:val="00E24F09"/>
    <w:rsid w:val="00E2631C"/>
    <w:rsid w:val="00E2660A"/>
    <w:rsid w:val="00E2683E"/>
    <w:rsid w:val="00E27BEE"/>
    <w:rsid w:val="00E3104B"/>
    <w:rsid w:val="00E31570"/>
    <w:rsid w:val="00E35BC5"/>
    <w:rsid w:val="00E35CE9"/>
    <w:rsid w:val="00E3674E"/>
    <w:rsid w:val="00E36B71"/>
    <w:rsid w:val="00E37493"/>
    <w:rsid w:val="00E37F2D"/>
    <w:rsid w:val="00E40014"/>
    <w:rsid w:val="00E4047E"/>
    <w:rsid w:val="00E40521"/>
    <w:rsid w:val="00E40620"/>
    <w:rsid w:val="00E40B0D"/>
    <w:rsid w:val="00E40B5F"/>
    <w:rsid w:val="00E41FA2"/>
    <w:rsid w:val="00E42DB1"/>
    <w:rsid w:val="00E42F1C"/>
    <w:rsid w:val="00E43172"/>
    <w:rsid w:val="00E43C34"/>
    <w:rsid w:val="00E43C77"/>
    <w:rsid w:val="00E44DAD"/>
    <w:rsid w:val="00E44EAB"/>
    <w:rsid w:val="00E457C2"/>
    <w:rsid w:val="00E4724D"/>
    <w:rsid w:val="00E50640"/>
    <w:rsid w:val="00E516AB"/>
    <w:rsid w:val="00E52160"/>
    <w:rsid w:val="00E52FC2"/>
    <w:rsid w:val="00E53EEF"/>
    <w:rsid w:val="00E54594"/>
    <w:rsid w:val="00E561E3"/>
    <w:rsid w:val="00E57332"/>
    <w:rsid w:val="00E608FA"/>
    <w:rsid w:val="00E60BA2"/>
    <w:rsid w:val="00E618C8"/>
    <w:rsid w:val="00E62507"/>
    <w:rsid w:val="00E633B9"/>
    <w:rsid w:val="00E63580"/>
    <w:rsid w:val="00E63F60"/>
    <w:rsid w:val="00E6444A"/>
    <w:rsid w:val="00E6481D"/>
    <w:rsid w:val="00E66884"/>
    <w:rsid w:val="00E66CA9"/>
    <w:rsid w:val="00E700A2"/>
    <w:rsid w:val="00E701BF"/>
    <w:rsid w:val="00E7020B"/>
    <w:rsid w:val="00E70A9B"/>
    <w:rsid w:val="00E716E3"/>
    <w:rsid w:val="00E720BF"/>
    <w:rsid w:val="00E72360"/>
    <w:rsid w:val="00E729BC"/>
    <w:rsid w:val="00E75EB5"/>
    <w:rsid w:val="00E765B6"/>
    <w:rsid w:val="00E801C8"/>
    <w:rsid w:val="00E8092E"/>
    <w:rsid w:val="00E818E3"/>
    <w:rsid w:val="00E81B0E"/>
    <w:rsid w:val="00E81F0A"/>
    <w:rsid w:val="00E820FF"/>
    <w:rsid w:val="00E8225C"/>
    <w:rsid w:val="00E82CA6"/>
    <w:rsid w:val="00E83CE6"/>
    <w:rsid w:val="00E845F4"/>
    <w:rsid w:val="00E87DB2"/>
    <w:rsid w:val="00E909E8"/>
    <w:rsid w:val="00E90B51"/>
    <w:rsid w:val="00E90FB0"/>
    <w:rsid w:val="00E913C1"/>
    <w:rsid w:val="00E91EA3"/>
    <w:rsid w:val="00E91F3D"/>
    <w:rsid w:val="00E91F48"/>
    <w:rsid w:val="00E92B7C"/>
    <w:rsid w:val="00E92C32"/>
    <w:rsid w:val="00E932C7"/>
    <w:rsid w:val="00E93F37"/>
    <w:rsid w:val="00E94262"/>
    <w:rsid w:val="00E94355"/>
    <w:rsid w:val="00E94BF1"/>
    <w:rsid w:val="00E952F4"/>
    <w:rsid w:val="00E95FCC"/>
    <w:rsid w:val="00E9617F"/>
    <w:rsid w:val="00E96C8D"/>
    <w:rsid w:val="00E96CA4"/>
    <w:rsid w:val="00E97A32"/>
    <w:rsid w:val="00EA04E6"/>
    <w:rsid w:val="00EA0DD1"/>
    <w:rsid w:val="00EA0E7C"/>
    <w:rsid w:val="00EA1209"/>
    <w:rsid w:val="00EA15F4"/>
    <w:rsid w:val="00EA1A43"/>
    <w:rsid w:val="00EA2D82"/>
    <w:rsid w:val="00EA2D93"/>
    <w:rsid w:val="00EA3258"/>
    <w:rsid w:val="00EA413A"/>
    <w:rsid w:val="00EA437D"/>
    <w:rsid w:val="00EA4F66"/>
    <w:rsid w:val="00EA521D"/>
    <w:rsid w:val="00EA56B3"/>
    <w:rsid w:val="00EA71A2"/>
    <w:rsid w:val="00EA7346"/>
    <w:rsid w:val="00EA75D9"/>
    <w:rsid w:val="00EA77BD"/>
    <w:rsid w:val="00EB1D4E"/>
    <w:rsid w:val="00EB3F43"/>
    <w:rsid w:val="00EB4259"/>
    <w:rsid w:val="00EB482C"/>
    <w:rsid w:val="00EB4DD4"/>
    <w:rsid w:val="00EB4F05"/>
    <w:rsid w:val="00EB5434"/>
    <w:rsid w:val="00EB5740"/>
    <w:rsid w:val="00EB5EE0"/>
    <w:rsid w:val="00EB68D0"/>
    <w:rsid w:val="00EC1390"/>
    <w:rsid w:val="00EC2520"/>
    <w:rsid w:val="00EC259D"/>
    <w:rsid w:val="00EC26C6"/>
    <w:rsid w:val="00EC2904"/>
    <w:rsid w:val="00EC3672"/>
    <w:rsid w:val="00EC6181"/>
    <w:rsid w:val="00EC68BE"/>
    <w:rsid w:val="00EC6908"/>
    <w:rsid w:val="00EC71D0"/>
    <w:rsid w:val="00EC7B87"/>
    <w:rsid w:val="00EC7D90"/>
    <w:rsid w:val="00EC7E38"/>
    <w:rsid w:val="00ED05D1"/>
    <w:rsid w:val="00ED1120"/>
    <w:rsid w:val="00ED1496"/>
    <w:rsid w:val="00ED1994"/>
    <w:rsid w:val="00ED2060"/>
    <w:rsid w:val="00ED23F3"/>
    <w:rsid w:val="00ED254D"/>
    <w:rsid w:val="00ED3E1B"/>
    <w:rsid w:val="00ED4758"/>
    <w:rsid w:val="00ED4771"/>
    <w:rsid w:val="00ED5D08"/>
    <w:rsid w:val="00ED6219"/>
    <w:rsid w:val="00ED63D6"/>
    <w:rsid w:val="00ED6C37"/>
    <w:rsid w:val="00ED7142"/>
    <w:rsid w:val="00ED7BDF"/>
    <w:rsid w:val="00ED7D4F"/>
    <w:rsid w:val="00ED7DAA"/>
    <w:rsid w:val="00EE0D73"/>
    <w:rsid w:val="00EE1793"/>
    <w:rsid w:val="00EE22CE"/>
    <w:rsid w:val="00EE2E5C"/>
    <w:rsid w:val="00EE32C9"/>
    <w:rsid w:val="00EE365C"/>
    <w:rsid w:val="00EE469E"/>
    <w:rsid w:val="00EE4C67"/>
    <w:rsid w:val="00EE4EE4"/>
    <w:rsid w:val="00EE4EEA"/>
    <w:rsid w:val="00EE5096"/>
    <w:rsid w:val="00EE53B5"/>
    <w:rsid w:val="00EE6ED4"/>
    <w:rsid w:val="00EE74BA"/>
    <w:rsid w:val="00EF00AD"/>
    <w:rsid w:val="00EF0C89"/>
    <w:rsid w:val="00EF4C26"/>
    <w:rsid w:val="00EF617F"/>
    <w:rsid w:val="00EF665F"/>
    <w:rsid w:val="00F00254"/>
    <w:rsid w:val="00F00D93"/>
    <w:rsid w:val="00F015B2"/>
    <w:rsid w:val="00F02266"/>
    <w:rsid w:val="00F024B9"/>
    <w:rsid w:val="00F026EE"/>
    <w:rsid w:val="00F03706"/>
    <w:rsid w:val="00F04053"/>
    <w:rsid w:val="00F0415B"/>
    <w:rsid w:val="00F04C8F"/>
    <w:rsid w:val="00F04EC7"/>
    <w:rsid w:val="00F0714C"/>
    <w:rsid w:val="00F07800"/>
    <w:rsid w:val="00F10CFE"/>
    <w:rsid w:val="00F1209D"/>
    <w:rsid w:val="00F12697"/>
    <w:rsid w:val="00F12AE3"/>
    <w:rsid w:val="00F13125"/>
    <w:rsid w:val="00F132A1"/>
    <w:rsid w:val="00F13C98"/>
    <w:rsid w:val="00F14132"/>
    <w:rsid w:val="00F147E8"/>
    <w:rsid w:val="00F15736"/>
    <w:rsid w:val="00F1639A"/>
    <w:rsid w:val="00F1694E"/>
    <w:rsid w:val="00F16C07"/>
    <w:rsid w:val="00F17D92"/>
    <w:rsid w:val="00F20C6D"/>
    <w:rsid w:val="00F21334"/>
    <w:rsid w:val="00F215AD"/>
    <w:rsid w:val="00F21863"/>
    <w:rsid w:val="00F222A7"/>
    <w:rsid w:val="00F22446"/>
    <w:rsid w:val="00F2280D"/>
    <w:rsid w:val="00F230B4"/>
    <w:rsid w:val="00F241B7"/>
    <w:rsid w:val="00F24A88"/>
    <w:rsid w:val="00F25EFA"/>
    <w:rsid w:val="00F26342"/>
    <w:rsid w:val="00F26DB4"/>
    <w:rsid w:val="00F26F8A"/>
    <w:rsid w:val="00F2720C"/>
    <w:rsid w:val="00F27BD1"/>
    <w:rsid w:val="00F27C45"/>
    <w:rsid w:val="00F303D3"/>
    <w:rsid w:val="00F30458"/>
    <w:rsid w:val="00F309D2"/>
    <w:rsid w:val="00F30A23"/>
    <w:rsid w:val="00F30C95"/>
    <w:rsid w:val="00F31DBF"/>
    <w:rsid w:val="00F3224E"/>
    <w:rsid w:val="00F3279E"/>
    <w:rsid w:val="00F32AED"/>
    <w:rsid w:val="00F32B81"/>
    <w:rsid w:val="00F32C4F"/>
    <w:rsid w:val="00F349A8"/>
    <w:rsid w:val="00F34B41"/>
    <w:rsid w:val="00F34EAE"/>
    <w:rsid w:val="00F35196"/>
    <w:rsid w:val="00F356DC"/>
    <w:rsid w:val="00F35B9F"/>
    <w:rsid w:val="00F36980"/>
    <w:rsid w:val="00F376AD"/>
    <w:rsid w:val="00F3771D"/>
    <w:rsid w:val="00F37D2C"/>
    <w:rsid w:val="00F404D8"/>
    <w:rsid w:val="00F40EB3"/>
    <w:rsid w:val="00F4154C"/>
    <w:rsid w:val="00F41BB3"/>
    <w:rsid w:val="00F42C77"/>
    <w:rsid w:val="00F42F66"/>
    <w:rsid w:val="00F437B6"/>
    <w:rsid w:val="00F43B94"/>
    <w:rsid w:val="00F444F0"/>
    <w:rsid w:val="00F4596D"/>
    <w:rsid w:val="00F459B5"/>
    <w:rsid w:val="00F45FE3"/>
    <w:rsid w:val="00F46C2C"/>
    <w:rsid w:val="00F47B40"/>
    <w:rsid w:val="00F47F24"/>
    <w:rsid w:val="00F509C3"/>
    <w:rsid w:val="00F514F9"/>
    <w:rsid w:val="00F531D1"/>
    <w:rsid w:val="00F53822"/>
    <w:rsid w:val="00F53987"/>
    <w:rsid w:val="00F5535A"/>
    <w:rsid w:val="00F56000"/>
    <w:rsid w:val="00F560F9"/>
    <w:rsid w:val="00F5677D"/>
    <w:rsid w:val="00F567D9"/>
    <w:rsid w:val="00F57779"/>
    <w:rsid w:val="00F607F7"/>
    <w:rsid w:val="00F6091D"/>
    <w:rsid w:val="00F60ADA"/>
    <w:rsid w:val="00F61408"/>
    <w:rsid w:val="00F6190B"/>
    <w:rsid w:val="00F61B1B"/>
    <w:rsid w:val="00F61D30"/>
    <w:rsid w:val="00F64559"/>
    <w:rsid w:val="00F650B4"/>
    <w:rsid w:val="00F665C9"/>
    <w:rsid w:val="00F66FFA"/>
    <w:rsid w:val="00F67B76"/>
    <w:rsid w:val="00F67DDC"/>
    <w:rsid w:val="00F70ACE"/>
    <w:rsid w:val="00F70D6A"/>
    <w:rsid w:val="00F7171F"/>
    <w:rsid w:val="00F72019"/>
    <w:rsid w:val="00F7236A"/>
    <w:rsid w:val="00F74296"/>
    <w:rsid w:val="00F74E0C"/>
    <w:rsid w:val="00F753AA"/>
    <w:rsid w:val="00F76389"/>
    <w:rsid w:val="00F76770"/>
    <w:rsid w:val="00F7748C"/>
    <w:rsid w:val="00F8065C"/>
    <w:rsid w:val="00F816C2"/>
    <w:rsid w:val="00F81A06"/>
    <w:rsid w:val="00F831C4"/>
    <w:rsid w:val="00F833DC"/>
    <w:rsid w:val="00F83A05"/>
    <w:rsid w:val="00F83E97"/>
    <w:rsid w:val="00F855C2"/>
    <w:rsid w:val="00F85704"/>
    <w:rsid w:val="00F85BE6"/>
    <w:rsid w:val="00F85FD6"/>
    <w:rsid w:val="00F869FE"/>
    <w:rsid w:val="00F87864"/>
    <w:rsid w:val="00F8799B"/>
    <w:rsid w:val="00F87D6C"/>
    <w:rsid w:val="00F90FE0"/>
    <w:rsid w:val="00F921CE"/>
    <w:rsid w:val="00F922B0"/>
    <w:rsid w:val="00F93439"/>
    <w:rsid w:val="00F9394A"/>
    <w:rsid w:val="00F9573F"/>
    <w:rsid w:val="00F973A9"/>
    <w:rsid w:val="00F9772D"/>
    <w:rsid w:val="00F97B60"/>
    <w:rsid w:val="00FA2086"/>
    <w:rsid w:val="00FA2D12"/>
    <w:rsid w:val="00FA325F"/>
    <w:rsid w:val="00FA3715"/>
    <w:rsid w:val="00FA3BF6"/>
    <w:rsid w:val="00FA4289"/>
    <w:rsid w:val="00FA4296"/>
    <w:rsid w:val="00FA5D0E"/>
    <w:rsid w:val="00FA6209"/>
    <w:rsid w:val="00FA786C"/>
    <w:rsid w:val="00FB0303"/>
    <w:rsid w:val="00FB149A"/>
    <w:rsid w:val="00FB18B1"/>
    <w:rsid w:val="00FB19DD"/>
    <w:rsid w:val="00FB1ECA"/>
    <w:rsid w:val="00FB276A"/>
    <w:rsid w:val="00FB2DB9"/>
    <w:rsid w:val="00FB3AFA"/>
    <w:rsid w:val="00FB46FE"/>
    <w:rsid w:val="00FB495B"/>
    <w:rsid w:val="00FB5956"/>
    <w:rsid w:val="00FB5A7B"/>
    <w:rsid w:val="00FB5BFD"/>
    <w:rsid w:val="00FB5DEB"/>
    <w:rsid w:val="00FB6104"/>
    <w:rsid w:val="00FB63B1"/>
    <w:rsid w:val="00FB6AD7"/>
    <w:rsid w:val="00FB6DA7"/>
    <w:rsid w:val="00FB71CB"/>
    <w:rsid w:val="00FC0343"/>
    <w:rsid w:val="00FC0F11"/>
    <w:rsid w:val="00FC0F5A"/>
    <w:rsid w:val="00FC126D"/>
    <w:rsid w:val="00FC19FD"/>
    <w:rsid w:val="00FC3130"/>
    <w:rsid w:val="00FC33A1"/>
    <w:rsid w:val="00FC3646"/>
    <w:rsid w:val="00FC38A1"/>
    <w:rsid w:val="00FC3BB9"/>
    <w:rsid w:val="00FC52C2"/>
    <w:rsid w:val="00FD0194"/>
    <w:rsid w:val="00FD0B07"/>
    <w:rsid w:val="00FD103C"/>
    <w:rsid w:val="00FD1593"/>
    <w:rsid w:val="00FD16C0"/>
    <w:rsid w:val="00FD1C79"/>
    <w:rsid w:val="00FD2016"/>
    <w:rsid w:val="00FD2589"/>
    <w:rsid w:val="00FD2FF7"/>
    <w:rsid w:val="00FD39FE"/>
    <w:rsid w:val="00FD3A8D"/>
    <w:rsid w:val="00FD42E1"/>
    <w:rsid w:val="00FD4525"/>
    <w:rsid w:val="00FD4712"/>
    <w:rsid w:val="00FD4860"/>
    <w:rsid w:val="00FD4ED6"/>
    <w:rsid w:val="00FD52A7"/>
    <w:rsid w:val="00FD61CA"/>
    <w:rsid w:val="00FD62F4"/>
    <w:rsid w:val="00FD6BE1"/>
    <w:rsid w:val="00FD7CCE"/>
    <w:rsid w:val="00FD7E44"/>
    <w:rsid w:val="00FE096B"/>
    <w:rsid w:val="00FE0E1F"/>
    <w:rsid w:val="00FE124D"/>
    <w:rsid w:val="00FE1731"/>
    <w:rsid w:val="00FE1853"/>
    <w:rsid w:val="00FE4562"/>
    <w:rsid w:val="00FE4DFA"/>
    <w:rsid w:val="00FE584A"/>
    <w:rsid w:val="00FE7E18"/>
    <w:rsid w:val="00FF0B20"/>
    <w:rsid w:val="00FF0EAF"/>
    <w:rsid w:val="00FF0F88"/>
    <w:rsid w:val="00FF2C61"/>
    <w:rsid w:val="00FF32B8"/>
    <w:rsid w:val="00FF49E0"/>
    <w:rsid w:val="00FF576D"/>
    <w:rsid w:val="00FF5A7E"/>
    <w:rsid w:val="00FF6DC4"/>
    <w:rsid w:val="00FF7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E23CF86-AE83-4BC2-BFF5-F376648AC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2F64"/>
  </w:style>
  <w:style w:type="paragraph" w:styleId="Titolo1">
    <w:name w:val="heading 1"/>
    <w:basedOn w:val="Normale"/>
    <w:next w:val="Normale"/>
    <w:qFormat/>
    <w:rsid w:val="00744250"/>
    <w:pPr>
      <w:keepNext/>
      <w:ind w:left="1418" w:right="1133" w:hanging="567"/>
      <w:jc w:val="both"/>
      <w:outlineLvl w:val="0"/>
    </w:pPr>
    <w:rPr>
      <w:rFonts w:ascii="Arial" w:hAnsi="Arial"/>
      <w:b/>
      <w:bCs/>
      <w:sz w:val="24"/>
    </w:rPr>
  </w:style>
  <w:style w:type="paragraph" w:styleId="Titolo2">
    <w:name w:val="heading 2"/>
    <w:basedOn w:val="Normale"/>
    <w:next w:val="Normale"/>
    <w:qFormat/>
    <w:rsid w:val="00744250"/>
    <w:pPr>
      <w:keepNext/>
      <w:outlineLvl w:val="1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qFormat/>
    <w:rsid w:val="00744250"/>
    <w:pPr>
      <w:keepNext/>
      <w:spacing w:line="360" w:lineRule="auto"/>
      <w:ind w:left="709" w:right="1134"/>
      <w:jc w:val="both"/>
      <w:outlineLvl w:val="2"/>
    </w:pPr>
    <w:rPr>
      <w:rFonts w:ascii="Arial" w:hAnsi="Arial" w:cs="Arial"/>
      <w:sz w:val="24"/>
    </w:rPr>
  </w:style>
  <w:style w:type="paragraph" w:styleId="Titolo4">
    <w:name w:val="heading 4"/>
    <w:basedOn w:val="Normale"/>
    <w:next w:val="Normale"/>
    <w:qFormat/>
    <w:rsid w:val="00744250"/>
    <w:pPr>
      <w:keepNext/>
      <w:spacing w:line="360" w:lineRule="auto"/>
      <w:ind w:left="540" w:right="818"/>
      <w:jc w:val="both"/>
      <w:outlineLvl w:val="3"/>
    </w:pPr>
    <w:rPr>
      <w:rFonts w:ascii="Arial" w:hAnsi="Arial" w:cs="Arial"/>
      <w:b/>
      <w:bCs/>
      <w:sz w:val="24"/>
    </w:rPr>
  </w:style>
  <w:style w:type="paragraph" w:styleId="Titolo5">
    <w:name w:val="heading 5"/>
    <w:basedOn w:val="Normale"/>
    <w:next w:val="Normale"/>
    <w:qFormat/>
    <w:rsid w:val="00744250"/>
    <w:pPr>
      <w:keepNext/>
      <w:spacing w:line="360" w:lineRule="auto"/>
      <w:ind w:left="540" w:right="818"/>
      <w:jc w:val="right"/>
      <w:outlineLvl w:val="4"/>
    </w:pPr>
    <w:rPr>
      <w:rFonts w:ascii="Arial" w:hAnsi="Arial" w:cs="Arial"/>
      <w:sz w:val="24"/>
    </w:rPr>
  </w:style>
  <w:style w:type="paragraph" w:styleId="Titolo6">
    <w:name w:val="heading 6"/>
    <w:basedOn w:val="Normale"/>
    <w:next w:val="Normale"/>
    <w:qFormat/>
    <w:rsid w:val="00744250"/>
    <w:pPr>
      <w:keepNext/>
      <w:ind w:left="540" w:right="818"/>
      <w:jc w:val="right"/>
      <w:outlineLvl w:val="5"/>
    </w:pPr>
    <w:rPr>
      <w:rFonts w:ascii="Arial" w:hAnsi="Arial" w:cs="Arial"/>
      <w:b/>
      <w:bCs/>
      <w:sz w:val="24"/>
    </w:rPr>
  </w:style>
  <w:style w:type="paragraph" w:styleId="Titolo7">
    <w:name w:val="heading 7"/>
    <w:basedOn w:val="Normale"/>
    <w:next w:val="Normale"/>
    <w:qFormat/>
    <w:rsid w:val="00744250"/>
    <w:pPr>
      <w:keepNext/>
      <w:spacing w:line="360" w:lineRule="auto"/>
      <w:ind w:left="540" w:right="818"/>
      <w:jc w:val="both"/>
      <w:outlineLvl w:val="6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qFormat/>
    <w:rsid w:val="00744250"/>
    <w:pPr>
      <w:keepNext/>
      <w:spacing w:line="360" w:lineRule="auto"/>
      <w:ind w:left="540" w:right="818"/>
      <w:jc w:val="right"/>
      <w:outlineLvl w:val="7"/>
    </w:pPr>
    <w:rPr>
      <w:rFonts w:ascii="Arial" w:hAnsi="Arial" w:cs="Arial"/>
      <w:b/>
      <w:bCs/>
      <w:sz w:val="24"/>
      <w:u w:val="single"/>
    </w:rPr>
  </w:style>
  <w:style w:type="paragraph" w:styleId="Titolo9">
    <w:name w:val="heading 9"/>
    <w:basedOn w:val="Normale"/>
    <w:next w:val="Normale"/>
    <w:qFormat/>
    <w:rsid w:val="00744250"/>
    <w:pPr>
      <w:keepNext/>
      <w:ind w:left="540" w:right="818"/>
      <w:jc w:val="center"/>
      <w:outlineLvl w:val="8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744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442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A7608"/>
  </w:style>
  <w:style w:type="paragraph" w:styleId="Testodelblocco">
    <w:name w:val="Block Text"/>
    <w:basedOn w:val="Normale"/>
    <w:rsid w:val="00744250"/>
    <w:pPr>
      <w:spacing w:line="360" w:lineRule="auto"/>
      <w:ind w:left="1418" w:right="1133"/>
      <w:jc w:val="both"/>
    </w:pPr>
    <w:rPr>
      <w:rFonts w:ascii="Arial" w:hAnsi="Arial"/>
      <w:sz w:val="24"/>
    </w:rPr>
  </w:style>
  <w:style w:type="character" w:styleId="Collegamentoipertestuale">
    <w:name w:val="Hyperlink"/>
    <w:rsid w:val="00744250"/>
    <w:rPr>
      <w:color w:val="0000FF"/>
      <w:u w:val="single"/>
    </w:rPr>
  </w:style>
  <w:style w:type="character" w:styleId="Collegamentovisitato">
    <w:name w:val="FollowedHyperlink"/>
    <w:rsid w:val="00744250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rsid w:val="007377FA"/>
    <w:pPr>
      <w:numPr>
        <w:ilvl w:val="12"/>
      </w:numPr>
      <w:ind w:left="991" w:firstLine="2"/>
    </w:pPr>
    <w:rPr>
      <w:i/>
      <w:sz w:val="24"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C6003D"/>
    <w:rPr>
      <w:i/>
      <w:sz w:val="24"/>
    </w:rPr>
  </w:style>
  <w:style w:type="paragraph" w:styleId="Corpodeltesto">
    <w:name w:val="Corpo del testo"/>
    <w:basedOn w:val="Normale"/>
    <w:rsid w:val="002F0AD8"/>
    <w:pPr>
      <w:spacing w:after="120"/>
    </w:pPr>
  </w:style>
  <w:style w:type="paragraph" w:styleId="Rientrocorpodeltesto3">
    <w:name w:val="Body Text Indent 3"/>
    <w:basedOn w:val="Normale"/>
    <w:rsid w:val="002F0AD8"/>
    <w:pPr>
      <w:spacing w:after="120"/>
      <w:ind w:left="283"/>
    </w:pPr>
    <w:rPr>
      <w:sz w:val="16"/>
      <w:szCs w:val="16"/>
    </w:rPr>
  </w:style>
  <w:style w:type="character" w:customStyle="1" w:styleId="WW8Num2z0">
    <w:name w:val="WW8Num2z0"/>
    <w:rsid w:val="00D933A9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933A9"/>
    <w:rPr>
      <w:rFonts w:ascii="Times New Roman" w:hAnsi="Times New Roman" w:cs="Times New Roman"/>
    </w:rPr>
  </w:style>
  <w:style w:type="character" w:customStyle="1" w:styleId="WW8Num4z0">
    <w:name w:val="WW8Num4z0"/>
    <w:rsid w:val="00D933A9"/>
    <w:rPr>
      <w:rFonts w:ascii="Times New Roman" w:hAnsi="Times New Roman" w:cs="Times New Roman"/>
    </w:rPr>
  </w:style>
  <w:style w:type="character" w:customStyle="1" w:styleId="WW8Num6z0">
    <w:name w:val="WW8Num6z0"/>
    <w:rsid w:val="00D933A9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D933A9"/>
    <w:rPr>
      <w:rFonts w:ascii="Times New Roman" w:hAnsi="Times New Roman" w:cs="Times New Roman"/>
    </w:rPr>
  </w:style>
  <w:style w:type="character" w:customStyle="1" w:styleId="WW8Num10z0">
    <w:name w:val="WW8Num10z0"/>
    <w:rsid w:val="00D933A9"/>
    <w:rPr>
      <w:rFonts w:ascii="Symbol" w:hAnsi="Symbol" w:cs="Symbol"/>
    </w:rPr>
  </w:style>
  <w:style w:type="character" w:customStyle="1" w:styleId="WW8Num11z0">
    <w:name w:val="WW8Num11z0"/>
    <w:rsid w:val="00D933A9"/>
    <w:rPr>
      <w:rFonts w:ascii="Wingdings" w:hAnsi="Wingdings" w:cs="Wingdings"/>
    </w:rPr>
  </w:style>
  <w:style w:type="character" w:customStyle="1" w:styleId="WW8Num15z0">
    <w:name w:val="WW8Num15z0"/>
    <w:rsid w:val="00D933A9"/>
    <w:rPr>
      <w:rFonts w:ascii="Wingdings" w:hAnsi="Wingdings" w:cs="Wingdings"/>
    </w:rPr>
  </w:style>
  <w:style w:type="character" w:customStyle="1" w:styleId="WW8Num16z0">
    <w:name w:val="WW8Num16z0"/>
    <w:rsid w:val="00D933A9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D933A9"/>
    <w:rPr>
      <w:rFonts w:ascii="Symbol" w:hAnsi="Symbol" w:cs="Symbol"/>
    </w:rPr>
  </w:style>
  <w:style w:type="character" w:customStyle="1" w:styleId="WW8Num18z2">
    <w:name w:val="WW8Num18z2"/>
    <w:rsid w:val="00D933A9"/>
    <w:rPr>
      <w:rFonts w:ascii="Wingdings" w:hAnsi="Wingdings" w:cs="Wingdings"/>
    </w:rPr>
  </w:style>
  <w:style w:type="character" w:customStyle="1" w:styleId="WW8Num19z0">
    <w:name w:val="WW8Num19z0"/>
    <w:rsid w:val="00D933A9"/>
    <w:rPr>
      <w:rFonts w:ascii="Arial" w:eastAsia="Times New Roman" w:hAnsi="Arial" w:cs="Arial"/>
    </w:rPr>
  </w:style>
  <w:style w:type="character" w:customStyle="1" w:styleId="WW8Num19z1">
    <w:name w:val="WW8Num19z1"/>
    <w:rsid w:val="00D933A9"/>
    <w:rPr>
      <w:rFonts w:ascii="OpenSymbol" w:hAnsi="OpenSymbol" w:cs="Courier New"/>
    </w:rPr>
  </w:style>
  <w:style w:type="character" w:customStyle="1" w:styleId="WW8Num22z0">
    <w:name w:val="WW8Num22z0"/>
    <w:rsid w:val="00D933A9"/>
    <w:rPr>
      <w:rFonts w:ascii="Wingdings" w:hAnsi="Wingdings" w:cs="Wingdings"/>
    </w:rPr>
  </w:style>
  <w:style w:type="character" w:customStyle="1" w:styleId="WW8Num24z0">
    <w:name w:val="WW8Num24z0"/>
    <w:rsid w:val="00D933A9"/>
    <w:rPr>
      <w:rFonts w:ascii="Symbol" w:hAnsi="Symbol" w:cs="Symbol"/>
      <w:color w:val="auto"/>
    </w:rPr>
  </w:style>
  <w:style w:type="character" w:customStyle="1" w:styleId="WW8Num25z0">
    <w:name w:val="WW8Num25z0"/>
    <w:rsid w:val="00D933A9"/>
    <w:rPr>
      <w:rFonts w:ascii="Times New Roman" w:hAnsi="Times New Roman" w:cs="Times New Roman"/>
      <w:b/>
      <w:color w:val="auto"/>
      <w:sz w:val="20"/>
      <w:u w:val="none"/>
    </w:rPr>
  </w:style>
  <w:style w:type="character" w:customStyle="1" w:styleId="WW8Num27z0">
    <w:name w:val="WW8Num27z0"/>
    <w:rsid w:val="00D933A9"/>
    <w:rPr>
      <w:rFonts w:ascii="Symbol" w:hAnsi="Symbol" w:cs="Symbol"/>
      <w:color w:val="auto"/>
    </w:rPr>
  </w:style>
  <w:style w:type="character" w:customStyle="1" w:styleId="WW8Num28z0">
    <w:name w:val="WW8Num28z0"/>
    <w:rsid w:val="00D933A9"/>
    <w:rPr>
      <w:rFonts w:ascii="Symbol" w:hAnsi="Symbol" w:cs="Symbol"/>
    </w:rPr>
  </w:style>
  <w:style w:type="character" w:customStyle="1" w:styleId="WW8Num9z0">
    <w:name w:val="WW8Num9z0"/>
    <w:rsid w:val="00D933A9"/>
    <w:rPr>
      <w:color w:val="auto"/>
    </w:rPr>
  </w:style>
  <w:style w:type="character" w:customStyle="1" w:styleId="WW8Num14z0">
    <w:name w:val="WW8Num14z0"/>
    <w:rsid w:val="00D933A9"/>
    <w:rPr>
      <w:rFonts w:cs="Times New Roman"/>
    </w:rPr>
  </w:style>
  <w:style w:type="character" w:customStyle="1" w:styleId="WW8Num18z0">
    <w:name w:val="WW8Num18z0"/>
    <w:rsid w:val="00D933A9"/>
    <w:rPr>
      <w:rFonts w:ascii="Arial" w:eastAsia="Times New Roman" w:hAnsi="Arial" w:cs="Arial"/>
    </w:rPr>
  </w:style>
  <w:style w:type="character" w:customStyle="1" w:styleId="WW8Num23z0">
    <w:name w:val="WW8Num23z0"/>
    <w:rsid w:val="00D933A9"/>
    <w:rPr>
      <w:rFonts w:ascii="Times New Roman" w:eastAsia="Times New Roman" w:hAnsi="Times New Roman" w:cs="Times New Roman"/>
      <w:b/>
      <w:color w:val="auto"/>
      <w:sz w:val="20"/>
      <w:u w:val="none"/>
    </w:rPr>
  </w:style>
  <w:style w:type="character" w:customStyle="1" w:styleId="WW8Num26z2">
    <w:name w:val="WW8Num26z2"/>
    <w:rsid w:val="00D933A9"/>
    <w:rPr>
      <w:b/>
    </w:rPr>
  </w:style>
  <w:style w:type="character" w:customStyle="1" w:styleId="WW8Num27z1">
    <w:name w:val="WW8Num27z1"/>
    <w:rsid w:val="00D933A9"/>
    <w:rPr>
      <w:rFonts w:ascii="Courier New" w:hAnsi="Courier New" w:cs="Courier New"/>
    </w:rPr>
  </w:style>
  <w:style w:type="character" w:customStyle="1" w:styleId="WW8Num30z0">
    <w:name w:val="WW8Num30z0"/>
    <w:rsid w:val="00D933A9"/>
    <w:rPr>
      <w:rFonts w:ascii="Wingdings" w:hAnsi="Wingdings" w:cs="Wingdings"/>
    </w:rPr>
  </w:style>
  <w:style w:type="character" w:customStyle="1" w:styleId="WW8Num30z1">
    <w:name w:val="WW8Num30z1"/>
    <w:rsid w:val="00D933A9"/>
    <w:rPr>
      <w:rFonts w:ascii="Courier New" w:hAnsi="Courier New" w:cs="Courier New"/>
    </w:rPr>
  </w:style>
  <w:style w:type="character" w:customStyle="1" w:styleId="WW8Num30z3">
    <w:name w:val="WW8Num30z3"/>
    <w:rsid w:val="00D933A9"/>
    <w:rPr>
      <w:rFonts w:ascii="Symbol" w:hAnsi="Symbol" w:cs="Symbol"/>
    </w:rPr>
  </w:style>
  <w:style w:type="character" w:customStyle="1" w:styleId="WW8Num32z0">
    <w:name w:val="WW8Num32z0"/>
    <w:rsid w:val="00D933A9"/>
    <w:rPr>
      <w:rFonts w:ascii="Wingdings" w:hAnsi="Wingdings" w:cs="Wingdings"/>
    </w:rPr>
  </w:style>
  <w:style w:type="character" w:customStyle="1" w:styleId="WW8Num32z1">
    <w:name w:val="WW8Num32z1"/>
    <w:rsid w:val="00D933A9"/>
    <w:rPr>
      <w:rFonts w:ascii="Courier New" w:hAnsi="Courier New" w:cs="Courier New"/>
    </w:rPr>
  </w:style>
  <w:style w:type="character" w:customStyle="1" w:styleId="WW8Num32z3">
    <w:name w:val="WW8Num32z3"/>
    <w:rsid w:val="00D933A9"/>
    <w:rPr>
      <w:rFonts w:ascii="Symbol" w:hAnsi="Symbol" w:cs="Symbol"/>
    </w:rPr>
  </w:style>
  <w:style w:type="character" w:customStyle="1" w:styleId="WW8Num33z0">
    <w:name w:val="WW8Num33z0"/>
    <w:rsid w:val="00D933A9"/>
    <w:rPr>
      <w:rFonts w:ascii="Times New Roman" w:eastAsia="Times New Roman" w:hAnsi="Times New Roman" w:cs="Times New Roman"/>
      <w:b/>
      <w:color w:val="auto"/>
      <w:sz w:val="20"/>
      <w:u w:val="none"/>
    </w:rPr>
  </w:style>
  <w:style w:type="character" w:customStyle="1" w:styleId="WW8Num33z1">
    <w:name w:val="WW8Num33z1"/>
    <w:rsid w:val="00D933A9"/>
    <w:rPr>
      <w:rFonts w:ascii="Courier New" w:hAnsi="Courier New" w:cs="Courier New"/>
    </w:rPr>
  </w:style>
  <w:style w:type="character" w:customStyle="1" w:styleId="WW8Num33z2">
    <w:name w:val="WW8Num33z2"/>
    <w:rsid w:val="00D933A9"/>
    <w:rPr>
      <w:rFonts w:ascii="Wingdings" w:hAnsi="Wingdings" w:cs="Wingdings"/>
    </w:rPr>
  </w:style>
  <w:style w:type="character" w:customStyle="1" w:styleId="WW8Num33z3">
    <w:name w:val="WW8Num33z3"/>
    <w:rsid w:val="00D933A9"/>
    <w:rPr>
      <w:rFonts w:ascii="Symbol" w:hAnsi="Symbol" w:cs="Symbol"/>
    </w:rPr>
  </w:style>
  <w:style w:type="character" w:customStyle="1" w:styleId="WW8Num35z0">
    <w:name w:val="WW8Num35z0"/>
    <w:rsid w:val="00D933A9"/>
    <w:rPr>
      <w:rFonts w:ascii="Symbol" w:hAnsi="Symbol" w:cs="Symbol"/>
    </w:rPr>
  </w:style>
  <w:style w:type="character" w:customStyle="1" w:styleId="WW8Num35z1">
    <w:name w:val="WW8Num35z1"/>
    <w:rsid w:val="00D933A9"/>
    <w:rPr>
      <w:rFonts w:ascii="Courier New" w:hAnsi="Courier New" w:cs="Courier New"/>
    </w:rPr>
  </w:style>
  <w:style w:type="character" w:customStyle="1" w:styleId="WW8Num35z2">
    <w:name w:val="WW8Num35z2"/>
    <w:rsid w:val="00D933A9"/>
    <w:rPr>
      <w:rFonts w:ascii="Wingdings" w:hAnsi="Wingdings" w:cs="Wingdings"/>
    </w:rPr>
  </w:style>
  <w:style w:type="character" w:customStyle="1" w:styleId="WW8Num36z0">
    <w:name w:val="WW8Num36z0"/>
    <w:rsid w:val="00D933A9"/>
    <w:rPr>
      <w:rFonts w:ascii="Symbol" w:hAnsi="Symbol" w:cs="Symbol"/>
    </w:rPr>
  </w:style>
  <w:style w:type="character" w:customStyle="1" w:styleId="WW8Num36z1">
    <w:name w:val="WW8Num36z1"/>
    <w:rsid w:val="00D933A9"/>
    <w:rPr>
      <w:rFonts w:ascii="Courier New" w:hAnsi="Courier New" w:cs="Courier New"/>
    </w:rPr>
  </w:style>
  <w:style w:type="character" w:customStyle="1" w:styleId="WW8Num36z2">
    <w:name w:val="WW8Num36z2"/>
    <w:rsid w:val="00D933A9"/>
    <w:rPr>
      <w:rFonts w:ascii="Wingdings" w:hAnsi="Wingdings" w:cs="Wingdings"/>
    </w:rPr>
  </w:style>
  <w:style w:type="character" w:customStyle="1" w:styleId="Carpredefinitoparagrafo2">
    <w:name w:val="Car. predefinito paragrafo2"/>
    <w:rsid w:val="00D933A9"/>
  </w:style>
  <w:style w:type="character" w:customStyle="1" w:styleId="WW8Num1z0">
    <w:name w:val="WW8Num1z0"/>
    <w:rsid w:val="00D933A9"/>
    <w:rPr>
      <w:rFonts w:ascii="Symbol" w:hAnsi="Symbol" w:cs="Symbol"/>
    </w:rPr>
  </w:style>
  <w:style w:type="character" w:customStyle="1" w:styleId="WW8Num1z1">
    <w:name w:val="WW8Num1z1"/>
    <w:rsid w:val="00D933A9"/>
    <w:rPr>
      <w:rFonts w:ascii="Courier New" w:hAnsi="Courier New" w:cs="Arial"/>
    </w:rPr>
  </w:style>
  <w:style w:type="character" w:customStyle="1" w:styleId="WW8Num1z2">
    <w:name w:val="WW8Num1z2"/>
    <w:rsid w:val="00D933A9"/>
    <w:rPr>
      <w:rFonts w:ascii="Wingdings" w:hAnsi="Wingdings" w:cs="Wingdings"/>
    </w:rPr>
  </w:style>
  <w:style w:type="character" w:customStyle="1" w:styleId="WW8Num2z1">
    <w:name w:val="WW8Num2z1"/>
    <w:rsid w:val="00D933A9"/>
    <w:rPr>
      <w:rFonts w:ascii="Courier New" w:hAnsi="Courier New" w:cs="Courier New"/>
    </w:rPr>
  </w:style>
  <w:style w:type="character" w:customStyle="1" w:styleId="WW8Num2z2">
    <w:name w:val="WW8Num2z2"/>
    <w:rsid w:val="00D933A9"/>
    <w:rPr>
      <w:rFonts w:ascii="Wingdings" w:hAnsi="Wingdings" w:cs="Wingdings"/>
    </w:rPr>
  </w:style>
  <w:style w:type="character" w:customStyle="1" w:styleId="WW8Num2z3">
    <w:name w:val="WW8Num2z3"/>
    <w:rsid w:val="00D933A9"/>
    <w:rPr>
      <w:rFonts w:ascii="Symbol" w:hAnsi="Symbol" w:cs="Symbol"/>
    </w:rPr>
  </w:style>
  <w:style w:type="character" w:customStyle="1" w:styleId="WW8Num5z0">
    <w:name w:val="WW8Num5z0"/>
    <w:rsid w:val="00D933A9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933A9"/>
    <w:rPr>
      <w:rFonts w:ascii="Courier New" w:hAnsi="Courier New" w:cs="Courier New"/>
    </w:rPr>
  </w:style>
  <w:style w:type="character" w:customStyle="1" w:styleId="WW8Num5z2">
    <w:name w:val="WW8Num5z2"/>
    <w:rsid w:val="00D933A9"/>
    <w:rPr>
      <w:rFonts w:ascii="Wingdings" w:hAnsi="Wingdings" w:cs="Wingdings"/>
    </w:rPr>
  </w:style>
  <w:style w:type="character" w:customStyle="1" w:styleId="WW8Num5z3">
    <w:name w:val="WW8Num5z3"/>
    <w:rsid w:val="00D933A9"/>
    <w:rPr>
      <w:rFonts w:ascii="Symbol" w:hAnsi="Symbol" w:cs="Symbol"/>
    </w:rPr>
  </w:style>
  <w:style w:type="character" w:customStyle="1" w:styleId="WW8Num6z1">
    <w:name w:val="WW8Num6z1"/>
    <w:rsid w:val="00D933A9"/>
    <w:rPr>
      <w:rFonts w:ascii="Courier New" w:hAnsi="Courier New" w:cs="Courier New"/>
    </w:rPr>
  </w:style>
  <w:style w:type="character" w:customStyle="1" w:styleId="WW8Num6z2">
    <w:name w:val="WW8Num6z2"/>
    <w:rsid w:val="00D933A9"/>
    <w:rPr>
      <w:rFonts w:ascii="Wingdings" w:hAnsi="Wingdings" w:cs="Wingdings"/>
    </w:rPr>
  </w:style>
  <w:style w:type="character" w:customStyle="1" w:styleId="WW8Num6z3">
    <w:name w:val="WW8Num6z3"/>
    <w:rsid w:val="00D933A9"/>
    <w:rPr>
      <w:rFonts w:ascii="Symbol" w:hAnsi="Symbol" w:cs="Symbol"/>
    </w:rPr>
  </w:style>
  <w:style w:type="character" w:customStyle="1" w:styleId="WW8Num11z1">
    <w:name w:val="WW8Num11z1"/>
    <w:rsid w:val="00D933A9"/>
    <w:rPr>
      <w:rFonts w:ascii="Courier New" w:hAnsi="Courier New" w:cs="Courier New"/>
    </w:rPr>
  </w:style>
  <w:style w:type="character" w:customStyle="1" w:styleId="WW8Num11z3">
    <w:name w:val="WW8Num11z3"/>
    <w:rsid w:val="00D933A9"/>
    <w:rPr>
      <w:rFonts w:ascii="Symbol" w:hAnsi="Symbol" w:cs="Symbol"/>
    </w:rPr>
  </w:style>
  <w:style w:type="character" w:customStyle="1" w:styleId="WW8Num16z1">
    <w:name w:val="WW8Num16z1"/>
    <w:rsid w:val="00D933A9"/>
    <w:rPr>
      <w:rFonts w:ascii="Courier New" w:hAnsi="Courier New" w:cs="Courier New"/>
    </w:rPr>
  </w:style>
  <w:style w:type="character" w:customStyle="1" w:styleId="WW8Num16z2">
    <w:name w:val="WW8Num16z2"/>
    <w:rsid w:val="00D933A9"/>
    <w:rPr>
      <w:rFonts w:ascii="Wingdings" w:hAnsi="Wingdings" w:cs="Wingdings"/>
    </w:rPr>
  </w:style>
  <w:style w:type="character" w:customStyle="1" w:styleId="WW8Num16z3">
    <w:name w:val="WW8Num16z3"/>
    <w:rsid w:val="00D933A9"/>
    <w:rPr>
      <w:rFonts w:ascii="Symbol" w:hAnsi="Symbol" w:cs="Symbol"/>
    </w:rPr>
  </w:style>
  <w:style w:type="character" w:customStyle="1" w:styleId="WW8Num17z1">
    <w:name w:val="WW8Num17z1"/>
    <w:rsid w:val="00D933A9"/>
    <w:rPr>
      <w:rFonts w:ascii="Courier New" w:hAnsi="Courier New" w:cs="Courier New"/>
    </w:rPr>
  </w:style>
  <w:style w:type="character" w:customStyle="1" w:styleId="WW8Num17z2">
    <w:name w:val="WW8Num17z2"/>
    <w:rsid w:val="00D933A9"/>
    <w:rPr>
      <w:rFonts w:ascii="Wingdings" w:hAnsi="Wingdings" w:cs="Wingdings"/>
    </w:rPr>
  </w:style>
  <w:style w:type="character" w:customStyle="1" w:styleId="WW8Num18z1">
    <w:name w:val="WW8Num18z1"/>
    <w:rsid w:val="00D933A9"/>
    <w:rPr>
      <w:rFonts w:ascii="Courier New" w:hAnsi="Courier New" w:cs="Courier New"/>
    </w:rPr>
  </w:style>
  <w:style w:type="character" w:customStyle="1" w:styleId="WW8Num18z3">
    <w:name w:val="WW8Num18z3"/>
    <w:rsid w:val="00D933A9"/>
    <w:rPr>
      <w:rFonts w:ascii="Symbol" w:hAnsi="Symbol" w:cs="Symbol"/>
    </w:rPr>
  </w:style>
  <w:style w:type="character" w:customStyle="1" w:styleId="Carpredefinitoparagrafo1">
    <w:name w:val="Car. predefinito paragrafo1"/>
    <w:rsid w:val="00D933A9"/>
  </w:style>
  <w:style w:type="character" w:styleId="Numeropagina">
    <w:name w:val="page number"/>
    <w:basedOn w:val="Carpredefinitoparagrafo1"/>
    <w:rsid w:val="00D933A9"/>
  </w:style>
  <w:style w:type="character" w:styleId="Enfasicorsivo">
    <w:name w:val="Emphasis"/>
    <w:qFormat/>
    <w:rsid w:val="00D933A9"/>
    <w:rPr>
      <w:i/>
      <w:iCs/>
    </w:rPr>
  </w:style>
  <w:style w:type="character" w:customStyle="1" w:styleId="regolamentoCarattere">
    <w:name w:val="regolamento Carattere"/>
    <w:rsid w:val="00D933A9"/>
    <w:rPr>
      <w:rFonts w:ascii="Arial" w:hAnsi="Arial" w:cs="Arial"/>
      <w:lang w:val="it-IT" w:bidi="ar-SA"/>
    </w:rPr>
  </w:style>
  <w:style w:type="character" w:customStyle="1" w:styleId="WW8Num29z0">
    <w:name w:val="WW8Num29z0"/>
    <w:rsid w:val="00D933A9"/>
    <w:rPr>
      <w:rFonts w:ascii="Wingdings" w:hAnsi="Wingdings" w:cs="Wingdings"/>
    </w:rPr>
  </w:style>
  <w:style w:type="character" w:customStyle="1" w:styleId="WW8Num29z1">
    <w:name w:val="WW8Num29z1"/>
    <w:rsid w:val="00D933A9"/>
    <w:rPr>
      <w:rFonts w:ascii="Courier New" w:hAnsi="Courier New" w:cs="Courier New"/>
    </w:rPr>
  </w:style>
  <w:style w:type="character" w:customStyle="1" w:styleId="WW8Num29z3">
    <w:name w:val="WW8Num29z3"/>
    <w:rsid w:val="00D933A9"/>
    <w:rPr>
      <w:rFonts w:ascii="Symbol" w:hAnsi="Symbol" w:cs="Symbol"/>
    </w:rPr>
  </w:style>
  <w:style w:type="character" w:customStyle="1" w:styleId="WW8Num23z1">
    <w:name w:val="WW8Num23z1"/>
    <w:rsid w:val="00D933A9"/>
    <w:rPr>
      <w:rFonts w:ascii="Courier New" w:hAnsi="Courier New" w:cs="Courier New"/>
    </w:rPr>
  </w:style>
  <w:style w:type="character" w:customStyle="1" w:styleId="WW8Num23z2">
    <w:name w:val="WW8Num23z2"/>
    <w:rsid w:val="00D933A9"/>
    <w:rPr>
      <w:rFonts w:ascii="Wingdings" w:hAnsi="Wingdings" w:cs="Wingdings"/>
    </w:rPr>
  </w:style>
  <w:style w:type="character" w:customStyle="1" w:styleId="WW8Num23z3">
    <w:name w:val="WW8Num23z3"/>
    <w:rsid w:val="00D933A9"/>
    <w:rPr>
      <w:rFonts w:ascii="Symbol" w:hAnsi="Symbol" w:cs="Symbol"/>
    </w:rPr>
  </w:style>
  <w:style w:type="character" w:customStyle="1" w:styleId="WW8Num27z2">
    <w:name w:val="WW8Num27z2"/>
    <w:rsid w:val="00D933A9"/>
    <w:rPr>
      <w:rFonts w:ascii="Wingdings" w:hAnsi="Wingdings" w:cs="Wingdings"/>
    </w:rPr>
  </w:style>
  <w:style w:type="character" w:customStyle="1" w:styleId="WW8Num27z3">
    <w:name w:val="WW8Num27z3"/>
    <w:rsid w:val="00D933A9"/>
    <w:rPr>
      <w:rFonts w:ascii="Symbol" w:hAnsi="Symbol" w:cs="Symbol"/>
    </w:rPr>
  </w:style>
  <w:style w:type="character" w:customStyle="1" w:styleId="WW8Num32z2">
    <w:name w:val="WW8Num32z2"/>
    <w:rsid w:val="00D933A9"/>
    <w:rPr>
      <w:b/>
    </w:rPr>
  </w:style>
  <w:style w:type="character" w:customStyle="1" w:styleId="Punti">
    <w:name w:val="Punti"/>
    <w:rsid w:val="00D933A9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D933A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Elenco">
    <w:name w:val="List"/>
    <w:basedOn w:val="Corpodeltesto"/>
    <w:rsid w:val="00D933A9"/>
    <w:pPr>
      <w:suppressAutoHyphens/>
      <w:autoSpaceDE w:val="0"/>
      <w:spacing w:after="0" w:line="192" w:lineRule="atLeast"/>
      <w:jc w:val="both"/>
    </w:pPr>
    <w:rPr>
      <w:rFonts w:ascii="Helvetica" w:hAnsi="Helvetica" w:cs="Mangal"/>
      <w:sz w:val="18"/>
      <w:szCs w:val="18"/>
      <w:lang w:eastAsia="zh-CN"/>
    </w:rPr>
  </w:style>
  <w:style w:type="paragraph" w:styleId="Didascalia">
    <w:name w:val="caption"/>
    <w:basedOn w:val="Normale"/>
    <w:uiPriority w:val="99"/>
    <w:qFormat/>
    <w:rsid w:val="00D933A9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D933A9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Intestazione1">
    <w:name w:val="Intestazione1"/>
    <w:basedOn w:val="Normale"/>
    <w:next w:val="Corpodeltesto"/>
    <w:rsid w:val="00D933A9"/>
    <w:pPr>
      <w:suppressAutoHyphens/>
      <w:jc w:val="center"/>
    </w:pPr>
    <w:rPr>
      <w:b/>
      <w:sz w:val="28"/>
      <w:szCs w:val="24"/>
      <w:lang w:eastAsia="zh-CN"/>
    </w:rPr>
  </w:style>
  <w:style w:type="paragraph" w:customStyle="1" w:styleId="Corpodeltesto21">
    <w:name w:val="Corpo del testo 21"/>
    <w:basedOn w:val="Normale"/>
    <w:rsid w:val="00D933A9"/>
    <w:pPr>
      <w:suppressAutoHyphens/>
      <w:autoSpaceDE w:val="0"/>
      <w:spacing w:line="192" w:lineRule="atLeast"/>
      <w:ind w:firstLine="708"/>
      <w:jc w:val="both"/>
    </w:pPr>
    <w:rPr>
      <w:rFonts w:ascii="Helvetica" w:hAnsi="Helvetica" w:cs="Helvetica"/>
      <w:sz w:val="18"/>
      <w:szCs w:val="18"/>
      <w:lang w:eastAsia="zh-CN"/>
    </w:rPr>
  </w:style>
  <w:style w:type="paragraph" w:customStyle="1" w:styleId="Rientrocorpodeltesto21">
    <w:name w:val="Rientro corpo del testo 21"/>
    <w:basedOn w:val="Normale"/>
    <w:rsid w:val="00D933A9"/>
    <w:pPr>
      <w:suppressAutoHyphens/>
      <w:autoSpaceDE w:val="0"/>
      <w:spacing w:before="120"/>
      <w:ind w:firstLine="567"/>
    </w:pPr>
    <w:rPr>
      <w:rFonts w:ascii="Arial" w:hAnsi="Arial" w:cs="Arial"/>
      <w:lang w:eastAsia="zh-CN"/>
    </w:rPr>
  </w:style>
  <w:style w:type="paragraph" w:customStyle="1" w:styleId="Testo3colonne">
    <w:name w:val="Testo 3 colonne"/>
    <w:rsid w:val="00D933A9"/>
    <w:pPr>
      <w:suppressAutoHyphens/>
      <w:autoSpaceDE w:val="0"/>
      <w:spacing w:line="192" w:lineRule="atLeast"/>
      <w:jc w:val="both"/>
    </w:pPr>
    <w:rPr>
      <w:rFonts w:ascii="Helvetica" w:hAnsi="Helvetica" w:cs="Helvetica"/>
      <w:color w:val="000000"/>
      <w:sz w:val="18"/>
      <w:szCs w:val="18"/>
      <w:lang w:eastAsia="zh-CN"/>
    </w:rPr>
  </w:style>
  <w:style w:type="paragraph" w:customStyle="1" w:styleId="Titoloneitesti">
    <w:name w:val="Titolo nei testi"/>
    <w:basedOn w:val="Normale"/>
    <w:rsid w:val="00D933A9"/>
    <w:pPr>
      <w:suppressAutoHyphens/>
      <w:autoSpaceDE w:val="0"/>
      <w:spacing w:after="57" w:line="192" w:lineRule="atLeast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Articolo">
    <w:name w:val="Articolo"/>
    <w:basedOn w:val="Normale"/>
    <w:rsid w:val="00D933A9"/>
    <w:pPr>
      <w:suppressAutoHyphens/>
      <w:autoSpaceDE w:val="0"/>
      <w:ind w:left="1276" w:hanging="567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Corpodeltesto22">
    <w:name w:val="Corpo del testo 22"/>
    <w:basedOn w:val="Normale"/>
    <w:rsid w:val="00D933A9"/>
    <w:pPr>
      <w:suppressAutoHyphens/>
      <w:spacing w:line="192" w:lineRule="atLeast"/>
      <w:ind w:firstLine="708"/>
      <w:jc w:val="both"/>
    </w:pPr>
    <w:rPr>
      <w:rFonts w:ascii="Helvetica" w:hAnsi="Helvetica" w:cs="Helvetica"/>
      <w:sz w:val="18"/>
      <w:lang w:eastAsia="zh-CN"/>
    </w:rPr>
  </w:style>
  <w:style w:type="paragraph" w:customStyle="1" w:styleId="regolamento">
    <w:name w:val="regolamento"/>
    <w:basedOn w:val="Normale"/>
    <w:rsid w:val="00D933A9"/>
    <w:pPr>
      <w:widowControl w:val="0"/>
      <w:tabs>
        <w:tab w:val="left" w:pos="-2127"/>
      </w:tabs>
      <w:suppressAutoHyphens/>
      <w:autoSpaceDE w:val="0"/>
      <w:ind w:left="284" w:hanging="284"/>
      <w:jc w:val="both"/>
    </w:pPr>
    <w:rPr>
      <w:rFonts w:ascii="Arial" w:hAnsi="Arial" w:cs="Arial"/>
      <w:lang w:eastAsia="zh-CN"/>
    </w:rPr>
  </w:style>
  <w:style w:type="paragraph" w:styleId="NormaleWeb">
    <w:name w:val="Normal (Web)"/>
    <w:basedOn w:val="Normale"/>
    <w:rsid w:val="00D933A9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Rientrocorpodeltesto31">
    <w:name w:val="Rientro corpo del testo 31"/>
    <w:basedOn w:val="Normale"/>
    <w:rsid w:val="00D933A9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uppressAutoHyphens/>
      <w:autoSpaceDE w:val="0"/>
      <w:ind w:left="360"/>
      <w:jc w:val="both"/>
    </w:pPr>
    <w:rPr>
      <w:rFonts w:ascii="Arial" w:hAnsi="Arial" w:cs="Arial"/>
      <w:dstrike/>
      <w:lang w:eastAsia="zh-CN"/>
    </w:rPr>
  </w:style>
  <w:style w:type="paragraph" w:customStyle="1" w:styleId="Corpodeltesto31">
    <w:name w:val="Corpo del testo 31"/>
    <w:basedOn w:val="Normale"/>
    <w:rsid w:val="00D933A9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uppressAutoHyphens/>
      <w:autoSpaceDE w:val="0"/>
      <w:jc w:val="both"/>
    </w:pPr>
    <w:rPr>
      <w:rFonts w:ascii="Arial" w:hAnsi="Arial" w:cs="Arial"/>
      <w:lang w:eastAsia="zh-CN"/>
    </w:rPr>
  </w:style>
  <w:style w:type="paragraph" w:styleId="Testofumetto">
    <w:name w:val="Balloon Text"/>
    <w:basedOn w:val="Normale"/>
    <w:link w:val="TestofumettoCarattere"/>
    <w:rsid w:val="00D933A9"/>
    <w:pPr>
      <w:suppressAutoHyphens/>
    </w:pPr>
    <w:rPr>
      <w:rFonts w:ascii="Tahoma" w:hAnsi="Tahoma"/>
      <w:sz w:val="16"/>
      <w:szCs w:val="16"/>
      <w:lang w:val="x-none" w:eastAsia="zh-CN"/>
    </w:rPr>
  </w:style>
  <w:style w:type="character" w:customStyle="1" w:styleId="TestofumettoCarattere">
    <w:name w:val="Testo fumetto Carattere"/>
    <w:link w:val="Testofumetto"/>
    <w:rsid w:val="00D933A9"/>
    <w:rPr>
      <w:rFonts w:ascii="Tahoma" w:hAnsi="Tahoma" w:cs="Tahoma"/>
      <w:sz w:val="16"/>
      <w:szCs w:val="16"/>
      <w:lang w:eastAsia="zh-CN"/>
    </w:rPr>
  </w:style>
  <w:style w:type="paragraph" w:customStyle="1" w:styleId="Rub1">
    <w:name w:val="Rub1"/>
    <w:basedOn w:val="Normale"/>
    <w:rsid w:val="00D933A9"/>
    <w:pPr>
      <w:tabs>
        <w:tab w:val="left" w:pos="1276"/>
      </w:tabs>
      <w:suppressAutoHyphens/>
      <w:jc w:val="both"/>
    </w:pPr>
    <w:rPr>
      <w:b/>
      <w:smallCaps/>
      <w:lang w:val="en-GB" w:eastAsia="zh-CN"/>
    </w:rPr>
  </w:style>
  <w:style w:type="paragraph" w:customStyle="1" w:styleId="Rub2">
    <w:name w:val="Rub2"/>
    <w:basedOn w:val="Normale"/>
    <w:next w:val="Normale"/>
    <w:rsid w:val="00D933A9"/>
    <w:pPr>
      <w:tabs>
        <w:tab w:val="left" w:pos="709"/>
        <w:tab w:val="left" w:pos="5670"/>
        <w:tab w:val="left" w:pos="6663"/>
        <w:tab w:val="left" w:pos="7088"/>
      </w:tabs>
      <w:suppressAutoHyphens/>
      <w:ind w:right="-596"/>
    </w:pPr>
    <w:rPr>
      <w:smallCaps/>
      <w:lang w:val="en-GB" w:eastAsia="zh-CN"/>
    </w:rPr>
  </w:style>
  <w:style w:type="paragraph" w:styleId="Nessunaspaziatura">
    <w:name w:val="No Spacing"/>
    <w:link w:val="NessunaspaziaturaCarattere"/>
    <w:uiPriority w:val="1"/>
    <w:qFormat/>
    <w:rsid w:val="00D933A9"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customStyle="1" w:styleId="NessunaspaziaturaCarattere">
    <w:name w:val="Nessuna spaziatura Carattere"/>
    <w:link w:val="Nessunaspaziatura"/>
    <w:uiPriority w:val="1"/>
    <w:rsid w:val="00EE5096"/>
    <w:rPr>
      <w:rFonts w:ascii="Calibri" w:hAnsi="Calibri" w:cs="Calibri"/>
      <w:sz w:val="22"/>
      <w:szCs w:val="22"/>
      <w:lang w:val="it-IT" w:eastAsia="zh-CN" w:bidi="ar-SA"/>
    </w:rPr>
  </w:style>
  <w:style w:type="paragraph" w:customStyle="1" w:styleId="Normale1">
    <w:name w:val="Normale1"/>
    <w:rsid w:val="00D933A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CM1">
    <w:name w:val="CM1"/>
    <w:basedOn w:val="Normale"/>
    <w:next w:val="Normale"/>
    <w:rsid w:val="00D933A9"/>
    <w:pPr>
      <w:widowControl w:val="0"/>
      <w:suppressAutoHyphens/>
      <w:autoSpaceDE w:val="0"/>
      <w:spacing w:line="280" w:lineRule="atLeast"/>
    </w:pPr>
    <w:rPr>
      <w:rFonts w:ascii="Century Gothic" w:hAnsi="Century Gothic" w:cs="Century Gothic"/>
      <w:sz w:val="24"/>
      <w:szCs w:val="24"/>
      <w:lang w:eastAsia="zh-CN"/>
    </w:rPr>
  </w:style>
  <w:style w:type="paragraph" w:customStyle="1" w:styleId="testocenter">
    <w:name w:val="testocenter"/>
    <w:basedOn w:val="Normale"/>
    <w:rsid w:val="00D933A9"/>
    <w:pPr>
      <w:suppressAutoHyphens/>
      <w:spacing w:before="75" w:after="180"/>
      <w:jc w:val="center"/>
    </w:pPr>
    <w:rPr>
      <w:rFonts w:ascii="Tahoma" w:eastAsia="Arial Unicode MS" w:hAnsi="Tahoma" w:cs="Tahoma"/>
      <w:color w:val="000000"/>
      <w:sz w:val="24"/>
      <w:szCs w:val="24"/>
      <w:lang w:eastAsia="zh-CN"/>
    </w:rPr>
  </w:style>
  <w:style w:type="paragraph" w:customStyle="1" w:styleId="CM91">
    <w:name w:val="CM91"/>
    <w:basedOn w:val="Normale1"/>
    <w:next w:val="Normale1"/>
    <w:rsid w:val="00D933A9"/>
    <w:pPr>
      <w:widowControl w:val="0"/>
      <w:spacing w:after="235"/>
    </w:pPr>
    <w:rPr>
      <w:rFonts w:ascii="Arial" w:hAnsi="Arial" w:cs="Arial"/>
      <w:color w:val="auto"/>
    </w:rPr>
  </w:style>
  <w:style w:type="paragraph" w:customStyle="1" w:styleId="CM5">
    <w:name w:val="CM5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96">
    <w:name w:val="CM96"/>
    <w:basedOn w:val="Normale1"/>
    <w:next w:val="Normale1"/>
    <w:rsid w:val="00D933A9"/>
    <w:pPr>
      <w:widowControl w:val="0"/>
      <w:spacing w:after="460"/>
    </w:pPr>
    <w:rPr>
      <w:rFonts w:ascii="Arial" w:hAnsi="Arial" w:cs="Arial"/>
      <w:color w:val="auto"/>
    </w:rPr>
  </w:style>
  <w:style w:type="paragraph" w:customStyle="1" w:styleId="CM11">
    <w:name w:val="CM11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64">
    <w:name w:val="CM64"/>
    <w:basedOn w:val="Normale1"/>
    <w:next w:val="Normale1"/>
    <w:rsid w:val="00D933A9"/>
    <w:pPr>
      <w:widowControl w:val="0"/>
      <w:spacing w:line="186" w:lineRule="atLeast"/>
    </w:pPr>
    <w:rPr>
      <w:rFonts w:ascii="Arial" w:hAnsi="Arial" w:cs="Arial"/>
      <w:color w:val="auto"/>
    </w:rPr>
  </w:style>
  <w:style w:type="paragraph" w:customStyle="1" w:styleId="CM65">
    <w:name w:val="CM65"/>
    <w:basedOn w:val="Normale1"/>
    <w:next w:val="Normale1"/>
    <w:rsid w:val="00D933A9"/>
    <w:pPr>
      <w:widowControl w:val="0"/>
      <w:spacing w:line="186" w:lineRule="atLeast"/>
    </w:pPr>
    <w:rPr>
      <w:rFonts w:ascii="Arial" w:hAnsi="Arial" w:cs="Arial"/>
      <w:color w:val="auto"/>
    </w:rPr>
  </w:style>
  <w:style w:type="paragraph" w:customStyle="1" w:styleId="CM66">
    <w:name w:val="CM66"/>
    <w:basedOn w:val="Normale1"/>
    <w:next w:val="Normale1"/>
    <w:rsid w:val="00D933A9"/>
    <w:pPr>
      <w:widowControl w:val="0"/>
      <w:spacing w:line="186" w:lineRule="atLeast"/>
    </w:pPr>
    <w:rPr>
      <w:rFonts w:ascii="Arial" w:hAnsi="Arial" w:cs="Arial"/>
      <w:color w:val="auto"/>
    </w:rPr>
  </w:style>
  <w:style w:type="paragraph" w:customStyle="1" w:styleId="CM81">
    <w:name w:val="CM81"/>
    <w:basedOn w:val="Normale1"/>
    <w:next w:val="Normale1"/>
    <w:rsid w:val="00D933A9"/>
    <w:pPr>
      <w:widowControl w:val="0"/>
      <w:spacing w:line="238" w:lineRule="atLeast"/>
    </w:pPr>
    <w:rPr>
      <w:rFonts w:ascii="Arial" w:hAnsi="Arial" w:cs="Arial"/>
      <w:color w:val="auto"/>
    </w:rPr>
  </w:style>
  <w:style w:type="paragraph" w:customStyle="1" w:styleId="CM86">
    <w:name w:val="CM86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87">
    <w:name w:val="CM87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88">
    <w:name w:val="CM88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105">
    <w:name w:val="CM105"/>
    <w:basedOn w:val="Normale1"/>
    <w:next w:val="Normale1"/>
    <w:rsid w:val="00D933A9"/>
    <w:pPr>
      <w:widowControl w:val="0"/>
      <w:spacing w:after="1290"/>
    </w:pPr>
    <w:rPr>
      <w:rFonts w:ascii="Arial" w:hAnsi="Arial" w:cs="Arial"/>
      <w:color w:val="auto"/>
    </w:rPr>
  </w:style>
  <w:style w:type="paragraph" w:customStyle="1" w:styleId="CM89">
    <w:name w:val="CM89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102">
    <w:name w:val="CM102"/>
    <w:basedOn w:val="Normale1"/>
    <w:next w:val="Normale1"/>
    <w:rsid w:val="00D933A9"/>
    <w:pPr>
      <w:widowControl w:val="0"/>
      <w:spacing w:after="565"/>
    </w:pPr>
    <w:rPr>
      <w:rFonts w:ascii="Arial" w:hAnsi="Arial" w:cs="Arial"/>
      <w:color w:val="auto"/>
    </w:rPr>
  </w:style>
  <w:style w:type="paragraph" w:customStyle="1" w:styleId="CM99">
    <w:name w:val="CM99"/>
    <w:basedOn w:val="Normale1"/>
    <w:next w:val="Normale1"/>
    <w:rsid w:val="00D933A9"/>
    <w:pPr>
      <w:widowControl w:val="0"/>
      <w:spacing w:after="238"/>
    </w:pPr>
    <w:rPr>
      <w:rFonts w:ascii="Arial" w:hAnsi="Arial" w:cs="Arial"/>
      <w:color w:val="auto"/>
    </w:rPr>
  </w:style>
  <w:style w:type="paragraph" w:customStyle="1" w:styleId="CM98">
    <w:name w:val="CM98"/>
    <w:basedOn w:val="Normale1"/>
    <w:next w:val="Normale1"/>
    <w:rsid w:val="00D933A9"/>
    <w:pPr>
      <w:widowControl w:val="0"/>
      <w:spacing w:after="460"/>
    </w:pPr>
    <w:rPr>
      <w:rFonts w:ascii="Arial" w:hAnsi="Arial" w:cs="Arial"/>
      <w:color w:val="auto"/>
    </w:rPr>
  </w:style>
  <w:style w:type="paragraph" w:customStyle="1" w:styleId="CM9">
    <w:name w:val="CM9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21">
    <w:name w:val="CM21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22">
    <w:name w:val="CM22"/>
    <w:basedOn w:val="Normale1"/>
    <w:next w:val="Normale1"/>
    <w:rsid w:val="00D933A9"/>
    <w:pPr>
      <w:widowControl w:val="0"/>
      <w:spacing w:line="233" w:lineRule="atLeast"/>
    </w:pPr>
    <w:rPr>
      <w:rFonts w:ascii="Arial" w:hAnsi="Arial" w:cs="Arial"/>
      <w:color w:val="auto"/>
    </w:rPr>
  </w:style>
  <w:style w:type="paragraph" w:customStyle="1" w:styleId="CM17">
    <w:name w:val="CM17"/>
    <w:basedOn w:val="Normale1"/>
    <w:next w:val="Normale1"/>
    <w:rsid w:val="00D933A9"/>
    <w:pPr>
      <w:widowControl w:val="0"/>
      <w:spacing w:line="233" w:lineRule="atLeast"/>
    </w:pPr>
    <w:rPr>
      <w:rFonts w:ascii="Arial" w:hAnsi="Arial" w:cs="Arial"/>
      <w:color w:val="auto"/>
    </w:rPr>
  </w:style>
  <w:style w:type="paragraph" w:customStyle="1" w:styleId="CM103">
    <w:name w:val="CM103"/>
    <w:basedOn w:val="Normale1"/>
    <w:next w:val="Normale1"/>
    <w:rsid w:val="00D933A9"/>
    <w:pPr>
      <w:widowControl w:val="0"/>
      <w:spacing w:after="685"/>
    </w:pPr>
    <w:rPr>
      <w:rFonts w:ascii="Arial" w:hAnsi="Arial" w:cs="Arial"/>
      <w:color w:val="auto"/>
    </w:rPr>
  </w:style>
  <w:style w:type="paragraph" w:customStyle="1" w:styleId="CM43">
    <w:name w:val="CM43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15">
    <w:name w:val="CM15"/>
    <w:basedOn w:val="Normale1"/>
    <w:next w:val="Normale1"/>
    <w:rsid w:val="00D933A9"/>
    <w:pPr>
      <w:widowControl w:val="0"/>
      <w:spacing w:line="193" w:lineRule="atLeast"/>
    </w:pPr>
    <w:rPr>
      <w:rFonts w:ascii="Arial" w:hAnsi="Arial" w:cs="Arial"/>
      <w:color w:val="auto"/>
    </w:rPr>
  </w:style>
  <w:style w:type="paragraph" w:customStyle="1" w:styleId="CM34">
    <w:name w:val="CM34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73">
    <w:name w:val="CM73"/>
    <w:basedOn w:val="Normale1"/>
    <w:next w:val="Normale1"/>
    <w:rsid w:val="00D933A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customStyle="1" w:styleId="CM74">
    <w:name w:val="CM74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112">
    <w:name w:val="CM112"/>
    <w:basedOn w:val="Normale1"/>
    <w:next w:val="Normale1"/>
    <w:rsid w:val="00D933A9"/>
    <w:pPr>
      <w:widowControl w:val="0"/>
      <w:spacing w:after="1288"/>
    </w:pPr>
    <w:rPr>
      <w:rFonts w:ascii="Arial" w:hAnsi="Arial" w:cs="Arial"/>
      <w:color w:val="auto"/>
    </w:rPr>
  </w:style>
  <w:style w:type="paragraph" w:customStyle="1" w:styleId="CM78">
    <w:name w:val="CM78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90">
    <w:name w:val="CM90"/>
    <w:basedOn w:val="Normale1"/>
    <w:next w:val="Normale1"/>
    <w:rsid w:val="00D933A9"/>
    <w:pPr>
      <w:widowControl w:val="0"/>
      <w:spacing w:line="236" w:lineRule="atLeast"/>
    </w:pPr>
    <w:rPr>
      <w:rFonts w:ascii="Arial" w:hAnsi="Arial" w:cs="Arial"/>
      <w:color w:val="auto"/>
    </w:rPr>
  </w:style>
  <w:style w:type="paragraph" w:customStyle="1" w:styleId="CM95">
    <w:name w:val="CM95"/>
    <w:basedOn w:val="Normale1"/>
    <w:next w:val="Normale1"/>
    <w:rsid w:val="00D933A9"/>
    <w:pPr>
      <w:widowControl w:val="0"/>
    </w:pPr>
    <w:rPr>
      <w:rFonts w:ascii="Arial" w:hAnsi="Arial" w:cs="Arial"/>
      <w:color w:val="auto"/>
    </w:rPr>
  </w:style>
  <w:style w:type="paragraph" w:customStyle="1" w:styleId="CM51">
    <w:name w:val="CM51"/>
    <w:basedOn w:val="Normale1"/>
    <w:next w:val="Normale1"/>
    <w:rsid w:val="00D933A9"/>
    <w:pPr>
      <w:widowControl w:val="0"/>
      <w:spacing w:line="208" w:lineRule="atLeast"/>
    </w:pPr>
    <w:rPr>
      <w:rFonts w:ascii="Arial" w:hAnsi="Arial" w:cs="Arial"/>
      <w:color w:val="auto"/>
    </w:rPr>
  </w:style>
  <w:style w:type="paragraph" w:customStyle="1" w:styleId="CM92">
    <w:name w:val="CM92"/>
    <w:basedOn w:val="Normale1"/>
    <w:next w:val="Normale1"/>
    <w:rsid w:val="00D933A9"/>
    <w:pPr>
      <w:widowControl w:val="0"/>
      <w:spacing w:line="200" w:lineRule="atLeast"/>
    </w:pPr>
    <w:rPr>
      <w:rFonts w:ascii="Arial" w:hAnsi="Arial" w:cs="Arial"/>
      <w:color w:val="auto"/>
    </w:rPr>
  </w:style>
  <w:style w:type="paragraph" w:customStyle="1" w:styleId="Style2">
    <w:name w:val="Style 2"/>
    <w:rsid w:val="00D933A9"/>
    <w:pPr>
      <w:suppressAutoHyphens/>
      <w:autoSpaceDE w:val="0"/>
    </w:pPr>
    <w:rPr>
      <w:lang w:eastAsia="zh-CN"/>
    </w:rPr>
  </w:style>
  <w:style w:type="paragraph" w:customStyle="1" w:styleId="Contenutotabella">
    <w:name w:val="Contenuto tabella"/>
    <w:basedOn w:val="Normale"/>
    <w:rsid w:val="00D933A9"/>
    <w:pPr>
      <w:suppressLineNumbers/>
      <w:suppressAutoHyphens/>
    </w:pPr>
    <w:rPr>
      <w:sz w:val="24"/>
      <w:szCs w:val="24"/>
      <w:lang w:eastAsia="zh-CN"/>
    </w:rPr>
  </w:style>
  <w:style w:type="paragraph" w:customStyle="1" w:styleId="Intestazionetabella">
    <w:name w:val="Intestazione tabella"/>
    <w:basedOn w:val="Contenutotabella"/>
    <w:rsid w:val="00D933A9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D933A9"/>
    <w:pPr>
      <w:suppressAutoHyphens/>
      <w:autoSpaceDE w:val="0"/>
      <w:spacing w:after="0" w:line="192" w:lineRule="atLeast"/>
      <w:jc w:val="both"/>
    </w:pPr>
    <w:rPr>
      <w:rFonts w:ascii="Helvetica" w:hAnsi="Helvetica" w:cs="Helvetica"/>
      <w:sz w:val="18"/>
      <w:szCs w:val="18"/>
      <w:lang w:eastAsia="zh-CN"/>
    </w:rPr>
  </w:style>
  <w:style w:type="paragraph" w:customStyle="1" w:styleId="sche3">
    <w:name w:val="sche_3"/>
    <w:rsid w:val="00D933A9"/>
    <w:pPr>
      <w:widowControl w:val="0"/>
      <w:suppressAutoHyphens/>
      <w:overflowPunct w:val="0"/>
      <w:autoSpaceDE w:val="0"/>
      <w:jc w:val="both"/>
      <w:textAlignment w:val="baseline"/>
    </w:pPr>
    <w:rPr>
      <w:lang w:val="en-US" w:eastAsia="zh-CN"/>
    </w:rPr>
  </w:style>
  <w:style w:type="table" w:styleId="Grigliatabella">
    <w:name w:val="Table Grid"/>
    <w:basedOn w:val="Tabellanormale"/>
    <w:uiPriority w:val="39"/>
    <w:rsid w:val="00EE50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grassetto">
    <w:name w:val="Strong"/>
    <w:uiPriority w:val="22"/>
    <w:qFormat/>
    <w:rsid w:val="00632243"/>
    <w:rPr>
      <w:b/>
      <w:bCs/>
    </w:rPr>
  </w:style>
  <w:style w:type="character" w:styleId="CitazioneHTML">
    <w:name w:val="HTML Cite"/>
    <w:uiPriority w:val="99"/>
    <w:unhideWhenUsed/>
    <w:rsid w:val="00B52491"/>
    <w:rPr>
      <w:i w:val="0"/>
      <w:iCs w:val="0"/>
      <w:color w:val="006621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A52962"/>
    <w:pPr>
      <w:ind w:left="708"/>
    </w:pPr>
  </w:style>
  <w:style w:type="paragraph" w:customStyle="1" w:styleId="Default">
    <w:name w:val="Default"/>
    <w:rsid w:val="000101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rsid w:val="0078648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8648E"/>
  </w:style>
  <w:style w:type="character" w:customStyle="1" w:styleId="TestocommentoCarattere">
    <w:name w:val="Testo commento Carattere"/>
    <w:basedOn w:val="Carpredefinitoparagrafo"/>
    <w:link w:val="Testocommento"/>
    <w:rsid w:val="0078648E"/>
  </w:style>
  <w:style w:type="paragraph" w:styleId="Soggettocommento">
    <w:name w:val="annotation subject"/>
    <w:basedOn w:val="Testocommento"/>
    <w:next w:val="Testocommento"/>
    <w:link w:val="SoggettocommentoCarattere"/>
    <w:rsid w:val="0078648E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78648E"/>
    <w:rPr>
      <w:b/>
      <w:bCs/>
    </w:rPr>
  </w:style>
  <w:style w:type="paragraph" w:customStyle="1" w:styleId="Titolo21">
    <w:name w:val="Titolo 21"/>
    <w:basedOn w:val="Normale"/>
    <w:uiPriority w:val="1"/>
    <w:qFormat/>
    <w:rsid w:val="00FE096B"/>
    <w:pPr>
      <w:widowControl w:val="0"/>
      <w:ind w:left="172"/>
      <w:outlineLvl w:val="2"/>
    </w:pPr>
    <w:rPr>
      <w:rFonts w:ascii="Garamond" w:eastAsia="Garamond" w:hAnsi="Garamond"/>
      <w:b/>
      <w:bCs/>
      <w:i/>
      <w:sz w:val="24"/>
      <w:szCs w:val="24"/>
      <w:lang w:val="en-US"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37AEF"/>
    <w:pPr>
      <w:keepLines/>
      <w:spacing w:before="480" w:line="276" w:lineRule="auto"/>
      <w:ind w:left="0" w:right="0" w:firstLine="0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Stilebando">
    <w:name w:val="Stile bando"/>
    <w:basedOn w:val="Normale"/>
    <w:link w:val="StilebandoCarattere"/>
    <w:qFormat/>
    <w:rsid w:val="00337AEF"/>
    <w:rPr>
      <w:rFonts w:ascii="Calibri" w:hAnsi="Calibri"/>
      <w:b/>
      <w:sz w:val="22"/>
      <w:szCs w:val="22"/>
      <w:lang w:val="x-none" w:eastAsia="x-none"/>
    </w:rPr>
  </w:style>
  <w:style w:type="character" w:customStyle="1" w:styleId="StilebandoCarattere">
    <w:name w:val="Stile bando Carattere"/>
    <w:link w:val="Stilebando"/>
    <w:rsid w:val="00337AEF"/>
    <w:rPr>
      <w:rFonts w:ascii="Calibri" w:hAnsi="Calibri"/>
      <w:b/>
      <w:sz w:val="22"/>
      <w:szCs w:val="22"/>
    </w:rPr>
  </w:style>
  <w:style w:type="paragraph" w:styleId="Sommario1">
    <w:name w:val="toc 1"/>
    <w:basedOn w:val="Normale"/>
    <w:next w:val="Normale"/>
    <w:autoRedefine/>
    <w:uiPriority w:val="39"/>
    <w:qFormat/>
    <w:rsid w:val="00A72A45"/>
  </w:style>
  <w:style w:type="paragraph" w:styleId="Sommario2">
    <w:name w:val="toc 2"/>
    <w:basedOn w:val="Normale"/>
    <w:next w:val="Normale"/>
    <w:autoRedefine/>
    <w:uiPriority w:val="39"/>
    <w:unhideWhenUsed/>
    <w:qFormat/>
    <w:rsid w:val="00A72A45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A72A45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Carpredefinitoparagrafo"/>
    <w:rsid w:val="00185228"/>
  </w:style>
  <w:style w:type="paragraph" w:styleId="Revisione">
    <w:name w:val="Revision"/>
    <w:hidden/>
    <w:uiPriority w:val="99"/>
    <w:semiHidden/>
    <w:rsid w:val="0039026C"/>
  </w:style>
  <w:style w:type="paragraph" w:styleId="Corpodeltesto2">
    <w:name w:val="Body Text 2"/>
    <w:basedOn w:val="Normale"/>
    <w:link w:val="Corpodeltesto2Carattere"/>
    <w:rsid w:val="002C009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2C009A"/>
  </w:style>
  <w:style w:type="character" w:customStyle="1" w:styleId="Menzionenonrisolta1">
    <w:name w:val="Menzione non risolta1"/>
    <w:uiPriority w:val="99"/>
    <w:semiHidden/>
    <w:unhideWhenUsed/>
    <w:rsid w:val="00367FD1"/>
    <w:rPr>
      <w:color w:val="808080"/>
      <w:shd w:val="clear" w:color="auto" w:fill="E6E6E6"/>
    </w:rPr>
  </w:style>
  <w:style w:type="character" w:customStyle="1" w:styleId="Menzionenonrisolta2">
    <w:name w:val="Menzione non risolta2"/>
    <w:uiPriority w:val="99"/>
    <w:semiHidden/>
    <w:unhideWhenUsed/>
    <w:rsid w:val="00DF3496"/>
    <w:rPr>
      <w:color w:val="605E5C"/>
      <w:shd w:val="clear" w:color="auto" w:fill="E1DFDD"/>
    </w:rPr>
  </w:style>
  <w:style w:type="paragraph" w:styleId="Corpodeltesto3">
    <w:name w:val="Body Text 3"/>
    <w:basedOn w:val="Normale"/>
    <w:link w:val="Corpodeltesto3Carattere"/>
    <w:semiHidden/>
    <w:unhideWhenUsed/>
    <w:rsid w:val="00C749B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semiHidden/>
    <w:rsid w:val="00C749B0"/>
    <w:rPr>
      <w:sz w:val="16"/>
      <w:szCs w:val="16"/>
    </w:rPr>
  </w:style>
  <w:style w:type="paragraph" w:customStyle="1" w:styleId="Normale2">
    <w:name w:val="Normale2"/>
    <w:rsid w:val="0039289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Menzionenonrisolta3">
    <w:name w:val="Menzione non risolta3"/>
    <w:uiPriority w:val="99"/>
    <w:semiHidden/>
    <w:unhideWhenUsed/>
    <w:rsid w:val="00603B96"/>
    <w:rPr>
      <w:color w:val="605E5C"/>
      <w:shd w:val="clear" w:color="auto" w:fill="E1DFDD"/>
    </w:rPr>
  </w:style>
  <w:style w:type="paragraph" w:customStyle="1" w:styleId="Normale3">
    <w:name w:val="Normale3"/>
    <w:rsid w:val="00B2245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22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322559"/>
    <w:rPr>
      <w:rFonts w:ascii="Courier New" w:hAnsi="Courier New" w:cs="Courier New"/>
    </w:rPr>
  </w:style>
  <w:style w:type="character" w:customStyle="1" w:styleId="Menzionenonrisolta4">
    <w:name w:val="Menzione non risolta4"/>
    <w:uiPriority w:val="99"/>
    <w:semiHidden/>
    <w:unhideWhenUsed/>
    <w:rsid w:val="00E54594"/>
    <w:rPr>
      <w:color w:val="605E5C"/>
      <w:shd w:val="clear" w:color="auto" w:fill="E1DFDD"/>
    </w:rPr>
  </w:style>
  <w:style w:type="paragraph" w:styleId="Sommario4">
    <w:name w:val="toc 4"/>
    <w:basedOn w:val="Normale"/>
    <w:next w:val="Normale"/>
    <w:autoRedefine/>
    <w:uiPriority w:val="39"/>
    <w:unhideWhenUsed/>
    <w:rsid w:val="006A477A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6A477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6A477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6A477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6A477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6A477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character" w:customStyle="1" w:styleId="Menzionenonrisolta">
    <w:name w:val="Menzione non risolta"/>
    <w:uiPriority w:val="99"/>
    <w:semiHidden/>
    <w:unhideWhenUsed/>
    <w:rsid w:val="006A477A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3744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semiHidden/>
    <w:unhideWhenUsed/>
    <w:rsid w:val="00326ADC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326ADC"/>
  </w:style>
  <w:style w:type="paragraph" w:styleId="Testonormale">
    <w:name w:val="Plain Text"/>
    <w:basedOn w:val="Normale"/>
    <w:link w:val="TestonormaleCarattere"/>
    <w:semiHidden/>
    <w:rsid w:val="00CC4C80"/>
    <w:rPr>
      <w:rFonts w:ascii="Courier New" w:hAnsi="Courier New"/>
    </w:rPr>
  </w:style>
  <w:style w:type="character" w:customStyle="1" w:styleId="TestonormaleCarattere">
    <w:name w:val="Testo normale Carattere"/>
    <w:link w:val="Testonormale"/>
    <w:semiHidden/>
    <w:rsid w:val="00CC4C80"/>
    <w:rPr>
      <w:rFonts w:ascii="Courier New" w:hAnsi="Courier New"/>
    </w:rPr>
  </w:style>
  <w:style w:type="paragraph" w:styleId="Titolo">
    <w:name w:val="Title"/>
    <w:basedOn w:val="Normale"/>
    <w:link w:val="TitoloCarattere"/>
    <w:qFormat/>
    <w:rsid w:val="00CC4C80"/>
    <w:pPr>
      <w:jc w:val="center"/>
    </w:pPr>
    <w:rPr>
      <w:rFonts w:ascii="Arial" w:hAnsi="Arial"/>
      <w:b/>
      <w:sz w:val="24"/>
    </w:rPr>
  </w:style>
  <w:style w:type="character" w:customStyle="1" w:styleId="TitoloCarattere">
    <w:name w:val="Titolo Carattere"/>
    <w:link w:val="Titolo"/>
    <w:rsid w:val="00CC4C80"/>
    <w:rPr>
      <w:rFonts w:ascii="Arial" w:hAnsi="Arial"/>
      <w:b/>
      <w:sz w:val="24"/>
    </w:rPr>
  </w:style>
  <w:style w:type="character" w:customStyle="1" w:styleId="Titolo20">
    <w:name w:val="Titolo #2_"/>
    <w:link w:val="Titolo22"/>
    <w:rsid w:val="00AA5CBD"/>
    <w:rPr>
      <w:b/>
      <w:bCs/>
      <w:shd w:val="clear" w:color="auto" w:fill="FFFFFF"/>
    </w:rPr>
  </w:style>
  <w:style w:type="character" w:customStyle="1" w:styleId="Titolo2Corsivo">
    <w:name w:val="Titolo #2 + Corsivo"/>
    <w:rsid w:val="00AA5C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0">
    <w:name w:val="Corpo del testo (2)_"/>
    <w:link w:val="Corpodeltesto23"/>
    <w:rsid w:val="00AA5CBD"/>
    <w:rPr>
      <w:shd w:val="clear" w:color="auto" w:fill="FFFFFF"/>
    </w:rPr>
  </w:style>
  <w:style w:type="paragraph" w:customStyle="1" w:styleId="Corpodeltesto23">
    <w:name w:val="Corpo del testo (2)"/>
    <w:basedOn w:val="Normale"/>
    <w:link w:val="Corpodeltesto20"/>
    <w:rsid w:val="00AA5CBD"/>
    <w:pPr>
      <w:widowControl w:val="0"/>
      <w:shd w:val="clear" w:color="auto" w:fill="FFFFFF"/>
      <w:spacing w:after="840" w:line="274" w:lineRule="exact"/>
      <w:ind w:hanging="360"/>
      <w:jc w:val="center"/>
    </w:pPr>
  </w:style>
  <w:style w:type="paragraph" w:customStyle="1" w:styleId="Titolo22">
    <w:name w:val="Titolo #2"/>
    <w:basedOn w:val="Normale"/>
    <w:link w:val="Titolo20"/>
    <w:rsid w:val="00AA5CBD"/>
    <w:pPr>
      <w:widowControl w:val="0"/>
      <w:shd w:val="clear" w:color="auto" w:fill="FFFFFF"/>
      <w:spacing w:before="360" w:line="274" w:lineRule="exact"/>
      <w:jc w:val="center"/>
      <w:outlineLvl w:val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81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42722">
                              <w:marLeft w:val="-18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621150">
                                  <w:marLeft w:val="-18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63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072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617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047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781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262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89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gid.gov.it/it/piattaforme/procuremen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7F49F-34BB-43FD-A562-E28437B9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2940</CharactersWithSpaces>
  <SharedDoc>false</SharedDoc>
  <HLinks>
    <vt:vector size="6" baseType="variant">
      <vt:variant>
        <vt:i4>5177358</vt:i4>
      </vt:variant>
      <vt:variant>
        <vt:i4>0</vt:i4>
      </vt:variant>
      <vt:variant>
        <vt:i4>0</vt:i4>
      </vt:variant>
      <vt:variant>
        <vt:i4>5</vt:i4>
      </vt:variant>
      <vt:variant>
        <vt:lpwstr>http://www.agid.gov.it/it/piattaforme/procurement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Utente</cp:lastModifiedBy>
  <cp:revision>2</cp:revision>
  <cp:lastPrinted>2024-02-01T16:57:00Z</cp:lastPrinted>
  <dcterms:created xsi:type="dcterms:W3CDTF">2025-09-30T06:08:00Z</dcterms:created>
  <dcterms:modified xsi:type="dcterms:W3CDTF">2025-09-30T06:08:00Z</dcterms:modified>
</cp:coreProperties>
</file>